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3C94923B"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F43BFF">
        <w:rPr>
          <w:rFonts w:ascii="Calibri" w:hAnsi="Calibri" w:cs="Calibri"/>
          <w:bCs/>
          <w:sz w:val="24"/>
        </w:rPr>
        <w:t>nº</w:t>
      </w:r>
      <w:r w:rsidR="00084926" w:rsidRPr="00F43BFF">
        <w:rPr>
          <w:rFonts w:ascii="Calibri" w:hAnsi="Calibri" w:cs="Calibri"/>
          <w:bCs/>
          <w:sz w:val="24"/>
        </w:rPr>
        <w:t xml:space="preserve"> </w:t>
      </w:r>
      <w:r w:rsidR="00F2392A" w:rsidRPr="00F43BFF">
        <w:rPr>
          <w:rFonts w:ascii="Calibri" w:hAnsi="Calibri" w:cs="Calibri"/>
          <w:bCs/>
          <w:sz w:val="24"/>
        </w:rPr>
        <w:t>0</w:t>
      </w:r>
      <w:r w:rsidR="00F43BFF" w:rsidRPr="00F43BFF">
        <w:rPr>
          <w:rFonts w:ascii="Calibri" w:hAnsi="Calibri" w:cs="Calibri"/>
          <w:bCs/>
          <w:sz w:val="24"/>
        </w:rPr>
        <w:t>602</w:t>
      </w:r>
      <w:r w:rsidR="00F2392A" w:rsidRPr="00F43BFF">
        <w:rPr>
          <w:rFonts w:ascii="Calibri" w:hAnsi="Calibri" w:cs="Calibri"/>
          <w:bCs/>
          <w:sz w:val="24"/>
        </w:rPr>
        <w:t>/20</w:t>
      </w:r>
      <w:r w:rsidR="00095A81" w:rsidRPr="00F43BFF">
        <w:rPr>
          <w:rFonts w:ascii="Calibri" w:hAnsi="Calibri" w:cs="Calibri"/>
          <w:bCs/>
          <w:sz w:val="24"/>
        </w:rPr>
        <w:t>2</w:t>
      </w:r>
      <w:r w:rsidR="00F43BFF" w:rsidRPr="00F43BFF">
        <w:rPr>
          <w:rFonts w:ascii="Calibri" w:hAnsi="Calibri" w:cs="Calibri"/>
          <w:bCs/>
          <w:sz w:val="24"/>
        </w:rPr>
        <w:t>1</w:t>
      </w:r>
    </w:p>
    <w:p w14:paraId="132B4438" w14:textId="77777777" w:rsidR="00DF3567" w:rsidRDefault="00DF3567" w:rsidP="00132E50">
      <w:pPr>
        <w:pStyle w:val="Ttulo1"/>
        <w:numPr>
          <w:ilvl w:val="0"/>
          <w:numId w:val="0"/>
        </w:numPr>
        <w:tabs>
          <w:tab w:val="left" w:pos="1134"/>
        </w:tabs>
        <w:jc w:val="center"/>
        <w:rPr>
          <w:rFonts w:ascii="Calibri" w:hAnsi="Calibri" w:cs="Calibri"/>
          <w:bCs/>
          <w:szCs w:val="24"/>
        </w:rPr>
      </w:pPr>
    </w:p>
    <w:p w14:paraId="29B3E978" w14:textId="6E2B6E16"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68305563" w14:textId="3E47D28D" w:rsidR="008074E3" w:rsidRDefault="008074E3" w:rsidP="00F04A4C">
      <w:pPr>
        <w:pStyle w:val="Ttulo5"/>
        <w:numPr>
          <w:ilvl w:val="0"/>
          <w:numId w:val="0"/>
        </w:numPr>
        <w:tabs>
          <w:tab w:val="clear" w:pos="1152"/>
          <w:tab w:val="left" w:pos="1134"/>
        </w:tabs>
        <w:jc w:val="both"/>
        <w:rPr>
          <w:rFonts w:ascii="Calibri" w:hAnsi="Calibri"/>
          <w:sz w:val="22"/>
          <w:szCs w:val="22"/>
        </w:rPr>
      </w:pPr>
    </w:p>
    <w:p w14:paraId="04D76456" w14:textId="58541AE7" w:rsidR="008074E3" w:rsidRDefault="008074E3" w:rsidP="008074E3">
      <w:pPr>
        <w:rPr>
          <w:rFonts w:asciiTheme="minorHAnsi" w:hAnsiTheme="minorHAnsi" w:cstheme="minorHAnsi"/>
          <w:b/>
          <w:bCs/>
          <w:color w:val="000000"/>
          <w:sz w:val="22"/>
          <w:szCs w:val="22"/>
        </w:rPr>
      </w:pPr>
      <w:r w:rsidRPr="008074E3">
        <w:rPr>
          <w:rFonts w:asciiTheme="minorHAnsi" w:hAnsiTheme="minorHAnsi" w:cstheme="minorHAnsi"/>
          <w:b/>
          <w:bCs/>
          <w:color w:val="000000"/>
          <w:sz w:val="22"/>
          <w:szCs w:val="22"/>
        </w:rPr>
        <w:t>Empresa: BRUNO KENITI KOMATSU PAIXÃO- RBM DISTRIBUIDORA E COMÉRCIO LTDA, registrada com o CNPJ nº 33.627.497/0001-21</w:t>
      </w:r>
    </w:p>
    <w:p w14:paraId="3BD68CFB" w14:textId="2058738A" w:rsidR="008074E3" w:rsidRDefault="008074E3" w:rsidP="008074E3">
      <w:pPr>
        <w:rPr>
          <w:rFonts w:asciiTheme="minorHAnsi" w:hAnsiTheme="minorHAnsi" w:cstheme="minorHAnsi"/>
          <w:color w:val="000000"/>
          <w:sz w:val="22"/>
          <w:szCs w:val="22"/>
        </w:rPr>
      </w:pPr>
      <w:r w:rsidRPr="008074E3">
        <w:rPr>
          <w:rFonts w:asciiTheme="minorHAnsi" w:hAnsiTheme="minorHAnsi" w:cstheme="minorHAnsi"/>
          <w:b/>
          <w:bCs/>
          <w:color w:val="000000"/>
          <w:sz w:val="22"/>
          <w:szCs w:val="22"/>
        </w:rPr>
        <w:t>Lote 7 - Item 17</w:t>
      </w:r>
      <w:r w:rsidRPr="008074E3">
        <w:rPr>
          <w:rFonts w:asciiTheme="minorHAnsi" w:hAnsiTheme="minorHAnsi" w:cstheme="minorHAnsi"/>
          <w:color w:val="000000"/>
          <w:sz w:val="22"/>
          <w:szCs w:val="22"/>
        </w:rPr>
        <w:t xml:space="preserve"> - Quantidade: 217 -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C3tech/ MS-26BK - ao preço unitário de R$ 17,77.</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7 - Item 18</w:t>
      </w:r>
      <w:r w:rsidRPr="008074E3">
        <w:rPr>
          <w:rFonts w:asciiTheme="minorHAnsi" w:hAnsiTheme="minorHAnsi" w:cstheme="minorHAnsi"/>
          <w:color w:val="000000"/>
          <w:sz w:val="22"/>
          <w:szCs w:val="22"/>
        </w:rPr>
        <w:t xml:space="preserve"> - Quantidade: 177 -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K-</w:t>
      </w:r>
      <w:proofErr w:type="spellStart"/>
      <w:r w:rsidRPr="008074E3">
        <w:rPr>
          <w:rFonts w:asciiTheme="minorHAnsi" w:hAnsiTheme="minorHAnsi" w:cstheme="minorHAnsi"/>
          <w:color w:val="000000"/>
          <w:sz w:val="22"/>
          <w:szCs w:val="22"/>
        </w:rPr>
        <w:t>Mex</w:t>
      </w:r>
      <w:proofErr w:type="spellEnd"/>
      <w:r w:rsidRPr="008074E3">
        <w:rPr>
          <w:rFonts w:asciiTheme="minorHAnsi" w:hAnsiTheme="minorHAnsi" w:cstheme="minorHAnsi"/>
          <w:color w:val="000000"/>
          <w:sz w:val="22"/>
          <w:szCs w:val="22"/>
        </w:rPr>
        <w:t>/3728U - ao preço unitário de R$ 34,42.</w:t>
      </w:r>
      <w:r w:rsidRPr="008074E3">
        <w:rPr>
          <w:rFonts w:asciiTheme="minorHAnsi" w:hAnsiTheme="minorHAnsi" w:cstheme="minorHAnsi"/>
          <w:color w:val="000000"/>
          <w:sz w:val="22"/>
          <w:szCs w:val="22"/>
        </w:rPr>
        <w:br/>
      </w:r>
    </w:p>
    <w:p w14:paraId="7820B5B4" w14:textId="5570DFB5" w:rsidR="008074E3" w:rsidRDefault="008074E3" w:rsidP="008074E3">
      <w:pPr>
        <w:rPr>
          <w:rFonts w:asciiTheme="minorHAnsi" w:hAnsiTheme="minorHAnsi" w:cstheme="minorHAnsi"/>
          <w:b/>
          <w:bCs/>
          <w:color w:val="000000"/>
          <w:sz w:val="22"/>
          <w:szCs w:val="22"/>
        </w:rPr>
      </w:pPr>
      <w:r w:rsidRPr="008074E3">
        <w:rPr>
          <w:rFonts w:asciiTheme="minorHAnsi" w:hAnsiTheme="minorHAnsi" w:cstheme="minorHAnsi"/>
          <w:b/>
          <w:bCs/>
          <w:color w:val="000000"/>
          <w:sz w:val="22"/>
          <w:szCs w:val="22"/>
        </w:rPr>
        <w:t>Empresa: DAMIAO, LIZOTTI E CIA LTDA, registrada com o CNPJ nº 32.302.947/0001-43</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1 - Item 1</w:t>
      </w:r>
      <w:r w:rsidRPr="008074E3">
        <w:rPr>
          <w:rFonts w:asciiTheme="minorHAnsi" w:hAnsiTheme="minorHAnsi" w:cstheme="minorHAnsi"/>
          <w:color w:val="000000"/>
          <w:sz w:val="22"/>
          <w:szCs w:val="22"/>
        </w:rPr>
        <w:t xml:space="preserve"> - Quantidade: 57 -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AL LIGHT/ A612 - ao preço unitário de R$ 42,01.</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1 - Item 2</w:t>
      </w:r>
      <w:r w:rsidRPr="008074E3">
        <w:rPr>
          <w:rFonts w:asciiTheme="minorHAnsi" w:hAnsiTheme="minorHAnsi" w:cstheme="minorHAnsi"/>
          <w:color w:val="000000"/>
          <w:sz w:val="22"/>
          <w:szCs w:val="22"/>
        </w:rPr>
        <w:t xml:space="preserve"> - Quantidade: 96 -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ELGIN/ PILHA REC. AA - ao preço unitário de R$ 54,70.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1 - Item 3</w:t>
      </w:r>
      <w:r w:rsidRPr="008074E3">
        <w:rPr>
          <w:rFonts w:asciiTheme="minorHAnsi" w:hAnsiTheme="minorHAnsi" w:cstheme="minorHAnsi"/>
          <w:color w:val="000000"/>
          <w:sz w:val="22"/>
          <w:szCs w:val="22"/>
        </w:rPr>
        <w:t xml:space="preserve"> - Quantidade: 118 -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ELGIN/ PILHA REC. AAA - ao preço unitário de R$ 27,00.</w:t>
      </w:r>
      <w:r w:rsidRPr="008074E3">
        <w:rPr>
          <w:rFonts w:asciiTheme="minorHAnsi" w:hAnsiTheme="minorHAnsi" w:cstheme="minorHAnsi"/>
          <w:color w:val="000000"/>
          <w:sz w:val="22"/>
          <w:szCs w:val="22"/>
        </w:rPr>
        <w:br/>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Empresa: DANIEL PATRICIO DA SILVA CAETANO, registrada com o CNPJ nº 37.478.920/0001-20</w:t>
      </w:r>
    </w:p>
    <w:p w14:paraId="4FD3D781" w14:textId="33096315" w:rsidR="008074E3" w:rsidRDefault="008074E3" w:rsidP="008074E3">
      <w:pPr>
        <w:rPr>
          <w:rFonts w:asciiTheme="minorHAnsi" w:hAnsiTheme="minorHAnsi" w:cstheme="minorHAnsi"/>
          <w:b/>
          <w:bCs/>
          <w:color w:val="000000"/>
          <w:sz w:val="22"/>
          <w:szCs w:val="22"/>
        </w:rPr>
      </w:pPr>
      <w:r w:rsidRPr="008074E3">
        <w:rPr>
          <w:rFonts w:asciiTheme="minorHAnsi" w:hAnsiTheme="minorHAnsi" w:cstheme="minorHAnsi"/>
          <w:b/>
          <w:bCs/>
          <w:color w:val="000000"/>
          <w:sz w:val="22"/>
          <w:szCs w:val="22"/>
        </w:rPr>
        <w:t>Lote 2 - Item 4</w:t>
      </w:r>
      <w:r w:rsidRPr="008074E3">
        <w:rPr>
          <w:rFonts w:asciiTheme="minorHAnsi" w:hAnsiTheme="minorHAnsi" w:cstheme="minorHAnsi"/>
          <w:color w:val="000000"/>
          <w:sz w:val="22"/>
          <w:szCs w:val="22"/>
        </w:rPr>
        <w:t xml:space="preserve"> - Quantidade: 54 -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HD Seagate </w:t>
      </w:r>
      <w:proofErr w:type="spellStart"/>
      <w:r w:rsidRPr="008074E3">
        <w:rPr>
          <w:rFonts w:asciiTheme="minorHAnsi" w:hAnsiTheme="minorHAnsi" w:cstheme="minorHAnsi"/>
          <w:color w:val="000000"/>
          <w:sz w:val="22"/>
          <w:szCs w:val="22"/>
        </w:rPr>
        <w:t>Constellation</w:t>
      </w:r>
      <w:proofErr w:type="spellEnd"/>
      <w:r w:rsidRPr="008074E3">
        <w:rPr>
          <w:rFonts w:asciiTheme="minorHAnsi" w:hAnsiTheme="minorHAnsi" w:cstheme="minorHAnsi"/>
          <w:color w:val="000000"/>
          <w:sz w:val="22"/>
          <w:szCs w:val="22"/>
        </w:rPr>
        <w:t xml:space="preserve"> ST2000NM0011 2TB 3.5" 7200RPM - ao preço unitário de R$ 351,00.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2 - Item 5</w:t>
      </w:r>
      <w:r w:rsidRPr="008074E3">
        <w:rPr>
          <w:rFonts w:asciiTheme="minorHAnsi" w:hAnsiTheme="minorHAnsi" w:cstheme="minorHAnsi"/>
          <w:color w:val="000000"/>
          <w:sz w:val="22"/>
          <w:szCs w:val="22"/>
        </w:rPr>
        <w:t xml:space="preserve"> - Quantidade: 19 -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HD Western Digital </w:t>
      </w:r>
      <w:proofErr w:type="spellStart"/>
      <w:r w:rsidRPr="008074E3">
        <w:rPr>
          <w:rFonts w:asciiTheme="minorHAnsi" w:hAnsiTheme="minorHAnsi" w:cstheme="minorHAnsi"/>
          <w:color w:val="000000"/>
          <w:sz w:val="22"/>
          <w:szCs w:val="22"/>
        </w:rPr>
        <w:t>Pull</w:t>
      </w:r>
      <w:proofErr w:type="spellEnd"/>
      <w:r w:rsidRPr="008074E3">
        <w:rPr>
          <w:rFonts w:asciiTheme="minorHAnsi" w:hAnsiTheme="minorHAnsi" w:cstheme="minorHAnsi"/>
          <w:color w:val="000000"/>
          <w:sz w:val="22"/>
          <w:szCs w:val="22"/>
        </w:rPr>
        <w:t xml:space="preserve"> WD10EURX 1TB 3.5" 7200RPM 64MB - ao preço unitário de R$ 301,33.</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2 - Item 6</w:t>
      </w:r>
      <w:r w:rsidRPr="008074E3">
        <w:rPr>
          <w:rFonts w:asciiTheme="minorHAnsi" w:hAnsiTheme="minorHAnsi" w:cstheme="minorHAnsi"/>
          <w:color w:val="000000"/>
          <w:sz w:val="22"/>
          <w:szCs w:val="22"/>
        </w:rPr>
        <w:t xml:space="preserve"> - Quantidade: 186 -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HD Kingston SSD SA400S37 480GB 2.5 - ao preço unitário de R$ 513,00.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2 - Item 7</w:t>
      </w:r>
      <w:r w:rsidRPr="008074E3">
        <w:rPr>
          <w:rFonts w:asciiTheme="minorHAnsi" w:hAnsiTheme="minorHAnsi" w:cstheme="minorHAnsi"/>
          <w:color w:val="000000"/>
          <w:sz w:val="22"/>
          <w:szCs w:val="22"/>
        </w:rPr>
        <w:t xml:space="preserve"> - Quantidade: 148 -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HD Crucial SSD BX500 240GB 2.5 - ao preço unitário de R$ 300,00.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3 - Item 8</w:t>
      </w:r>
      <w:r w:rsidRPr="008074E3">
        <w:rPr>
          <w:rFonts w:asciiTheme="minorHAnsi" w:hAnsiTheme="minorHAnsi" w:cstheme="minorHAnsi"/>
          <w:color w:val="000000"/>
          <w:sz w:val="22"/>
          <w:szCs w:val="22"/>
        </w:rPr>
        <w:t xml:space="preserve"> - Quantidade: 42 -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HD Externo </w:t>
      </w:r>
      <w:proofErr w:type="spellStart"/>
      <w:r w:rsidRPr="008074E3">
        <w:rPr>
          <w:rFonts w:asciiTheme="minorHAnsi" w:hAnsiTheme="minorHAnsi" w:cstheme="minorHAnsi"/>
          <w:color w:val="000000"/>
          <w:sz w:val="22"/>
          <w:szCs w:val="22"/>
        </w:rPr>
        <w:t>Adata</w:t>
      </w:r>
      <w:proofErr w:type="spellEnd"/>
      <w:r w:rsidRPr="008074E3">
        <w:rPr>
          <w:rFonts w:asciiTheme="minorHAnsi" w:hAnsiTheme="minorHAnsi" w:cstheme="minorHAnsi"/>
          <w:color w:val="000000"/>
          <w:sz w:val="22"/>
          <w:szCs w:val="22"/>
        </w:rPr>
        <w:t xml:space="preserve"> AHV320 2TB 2.5" USB 3.2 - ao preço unitário de R$ 659,13.</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3 - Item 9</w:t>
      </w:r>
      <w:r w:rsidRPr="008074E3">
        <w:rPr>
          <w:rFonts w:asciiTheme="minorHAnsi" w:hAnsiTheme="minorHAnsi" w:cstheme="minorHAnsi"/>
          <w:color w:val="000000"/>
          <w:sz w:val="22"/>
          <w:szCs w:val="22"/>
        </w:rPr>
        <w:t xml:space="preserve"> - Quantidade: 33 -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HD Externo </w:t>
      </w:r>
      <w:proofErr w:type="spellStart"/>
      <w:r w:rsidRPr="008074E3">
        <w:rPr>
          <w:rFonts w:asciiTheme="minorHAnsi" w:hAnsiTheme="minorHAnsi" w:cstheme="minorHAnsi"/>
          <w:color w:val="000000"/>
          <w:sz w:val="22"/>
          <w:szCs w:val="22"/>
        </w:rPr>
        <w:t>Adata</w:t>
      </w:r>
      <w:proofErr w:type="spellEnd"/>
      <w:r w:rsidRPr="008074E3">
        <w:rPr>
          <w:rFonts w:asciiTheme="minorHAnsi" w:hAnsiTheme="minorHAnsi" w:cstheme="minorHAnsi"/>
          <w:color w:val="000000"/>
          <w:sz w:val="22"/>
          <w:szCs w:val="22"/>
        </w:rPr>
        <w:t xml:space="preserve"> AHV320 1TB 2.5" USB 3.2 - ao preço unitário de R$ 418,77.</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3 - Item 10</w:t>
      </w:r>
      <w:r w:rsidRPr="008074E3">
        <w:rPr>
          <w:rFonts w:asciiTheme="minorHAnsi" w:hAnsiTheme="minorHAnsi" w:cstheme="minorHAnsi"/>
          <w:color w:val="000000"/>
          <w:sz w:val="22"/>
          <w:szCs w:val="22"/>
        </w:rPr>
        <w:t xml:space="preserve"> - Quantidade: 41 -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HD Externo Seagate </w:t>
      </w:r>
      <w:proofErr w:type="spellStart"/>
      <w:r w:rsidRPr="008074E3">
        <w:rPr>
          <w:rFonts w:asciiTheme="minorHAnsi" w:hAnsiTheme="minorHAnsi" w:cstheme="minorHAnsi"/>
          <w:color w:val="000000"/>
          <w:sz w:val="22"/>
          <w:szCs w:val="22"/>
        </w:rPr>
        <w:t>Expansion</w:t>
      </w:r>
      <w:proofErr w:type="spellEnd"/>
      <w:r w:rsidRPr="008074E3">
        <w:rPr>
          <w:rFonts w:asciiTheme="minorHAnsi" w:hAnsiTheme="minorHAnsi" w:cstheme="minorHAnsi"/>
          <w:color w:val="000000"/>
          <w:sz w:val="22"/>
          <w:szCs w:val="22"/>
        </w:rPr>
        <w:t xml:space="preserve"> 4TB 2.5" USB 3.0 - ao preço unitário de R$ 576,97.</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4 - Item 11</w:t>
      </w:r>
      <w:r w:rsidRPr="008074E3">
        <w:rPr>
          <w:rFonts w:asciiTheme="minorHAnsi" w:hAnsiTheme="minorHAnsi" w:cstheme="minorHAnsi"/>
          <w:color w:val="000000"/>
          <w:sz w:val="22"/>
          <w:szCs w:val="22"/>
        </w:rPr>
        <w:t xml:space="preserve"> - Quantidade: 68 -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t>
      </w:r>
      <w:proofErr w:type="spellStart"/>
      <w:r w:rsidRPr="008074E3">
        <w:rPr>
          <w:rFonts w:asciiTheme="minorHAnsi" w:hAnsiTheme="minorHAnsi" w:cstheme="minorHAnsi"/>
          <w:color w:val="000000"/>
          <w:sz w:val="22"/>
          <w:szCs w:val="22"/>
        </w:rPr>
        <w:t>Pendrive</w:t>
      </w:r>
      <w:proofErr w:type="spellEnd"/>
      <w:r w:rsidRPr="008074E3">
        <w:rPr>
          <w:rFonts w:asciiTheme="minorHAnsi" w:hAnsiTheme="minorHAnsi" w:cstheme="minorHAnsi"/>
          <w:color w:val="000000"/>
          <w:sz w:val="22"/>
          <w:szCs w:val="22"/>
        </w:rPr>
        <w:t xml:space="preserve"> </w:t>
      </w:r>
      <w:proofErr w:type="spellStart"/>
      <w:r w:rsidRPr="008074E3">
        <w:rPr>
          <w:rFonts w:asciiTheme="minorHAnsi" w:hAnsiTheme="minorHAnsi" w:cstheme="minorHAnsi"/>
          <w:color w:val="000000"/>
          <w:sz w:val="22"/>
          <w:szCs w:val="22"/>
        </w:rPr>
        <w:t>Sandisk</w:t>
      </w:r>
      <w:proofErr w:type="spellEnd"/>
      <w:r w:rsidRPr="008074E3">
        <w:rPr>
          <w:rFonts w:asciiTheme="minorHAnsi" w:hAnsiTheme="minorHAnsi" w:cstheme="minorHAnsi"/>
          <w:color w:val="000000"/>
          <w:sz w:val="22"/>
          <w:szCs w:val="22"/>
        </w:rPr>
        <w:t xml:space="preserve"> Z410 Ultra Shift 128GB - ao preço unitário de R$ 114,40.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4 - Item 12</w:t>
      </w:r>
      <w:r w:rsidRPr="008074E3">
        <w:rPr>
          <w:rFonts w:asciiTheme="minorHAnsi" w:hAnsiTheme="minorHAnsi" w:cstheme="minorHAnsi"/>
          <w:color w:val="000000"/>
          <w:sz w:val="22"/>
          <w:szCs w:val="22"/>
        </w:rPr>
        <w:t xml:space="preserve"> - Quantidade: 90 -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 </w:t>
      </w:r>
      <w:proofErr w:type="spellStart"/>
      <w:r w:rsidRPr="008074E3">
        <w:rPr>
          <w:rFonts w:asciiTheme="minorHAnsi" w:hAnsiTheme="minorHAnsi" w:cstheme="minorHAnsi"/>
          <w:color w:val="000000"/>
          <w:sz w:val="22"/>
          <w:szCs w:val="22"/>
        </w:rPr>
        <w:t>Pendrive</w:t>
      </w:r>
      <w:proofErr w:type="spellEnd"/>
      <w:r w:rsidRPr="008074E3">
        <w:rPr>
          <w:rFonts w:asciiTheme="minorHAnsi" w:hAnsiTheme="minorHAnsi" w:cstheme="minorHAnsi"/>
          <w:color w:val="000000"/>
          <w:sz w:val="22"/>
          <w:szCs w:val="22"/>
        </w:rPr>
        <w:t xml:space="preserve"> </w:t>
      </w:r>
      <w:proofErr w:type="spellStart"/>
      <w:r w:rsidRPr="008074E3">
        <w:rPr>
          <w:rFonts w:asciiTheme="minorHAnsi" w:hAnsiTheme="minorHAnsi" w:cstheme="minorHAnsi"/>
          <w:color w:val="000000"/>
          <w:sz w:val="22"/>
          <w:szCs w:val="22"/>
        </w:rPr>
        <w:t>Sandisk</w:t>
      </w:r>
      <w:proofErr w:type="spellEnd"/>
      <w:r w:rsidRPr="008074E3">
        <w:rPr>
          <w:rFonts w:asciiTheme="minorHAnsi" w:hAnsiTheme="minorHAnsi" w:cstheme="minorHAnsi"/>
          <w:color w:val="000000"/>
          <w:sz w:val="22"/>
          <w:szCs w:val="22"/>
        </w:rPr>
        <w:t xml:space="preserve"> Z410 Ultra Shift 32GB - ao preço unitário de R$ 35,77.</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4 - Item 13</w:t>
      </w:r>
      <w:r w:rsidRPr="008074E3">
        <w:rPr>
          <w:rFonts w:asciiTheme="minorHAnsi" w:hAnsiTheme="minorHAnsi" w:cstheme="minorHAnsi"/>
          <w:color w:val="000000"/>
          <w:sz w:val="22"/>
          <w:szCs w:val="22"/>
        </w:rPr>
        <w:t xml:space="preserve"> - Quantidade: 100 -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t>
      </w:r>
      <w:proofErr w:type="spellStart"/>
      <w:r w:rsidRPr="008074E3">
        <w:rPr>
          <w:rFonts w:asciiTheme="minorHAnsi" w:hAnsiTheme="minorHAnsi" w:cstheme="minorHAnsi"/>
          <w:color w:val="000000"/>
          <w:sz w:val="22"/>
          <w:szCs w:val="22"/>
        </w:rPr>
        <w:t>Pendrive</w:t>
      </w:r>
      <w:proofErr w:type="spellEnd"/>
      <w:r w:rsidRPr="008074E3">
        <w:rPr>
          <w:rFonts w:asciiTheme="minorHAnsi" w:hAnsiTheme="minorHAnsi" w:cstheme="minorHAnsi"/>
          <w:color w:val="000000"/>
          <w:sz w:val="22"/>
          <w:szCs w:val="22"/>
        </w:rPr>
        <w:t xml:space="preserve"> </w:t>
      </w:r>
      <w:proofErr w:type="spellStart"/>
      <w:r w:rsidRPr="008074E3">
        <w:rPr>
          <w:rFonts w:asciiTheme="minorHAnsi" w:hAnsiTheme="minorHAnsi" w:cstheme="minorHAnsi"/>
          <w:color w:val="000000"/>
          <w:sz w:val="22"/>
          <w:szCs w:val="22"/>
        </w:rPr>
        <w:t>Sandisk</w:t>
      </w:r>
      <w:proofErr w:type="spellEnd"/>
      <w:r w:rsidRPr="008074E3">
        <w:rPr>
          <w:rFonts w:asciiTheme="minorHAnsi" w:hAnsiTheme="minorHAnsi" w:cstheme="minorHAnsi"/>
          <w:color w:val="000000"/>
          <w:sz w:val="22"/>
          <w:szCs w:val="22"/>
        </w:rPr>
        <w:t xml:space="preserve"> Z410 Ultra Shift 64GB - ao preço unitário de R$ 63,48.</w:t>
      </w:r>
      <w:r w:rsidRPr="008074E3">
        <w:rPr>
          <w:rFonts w:asciiTheme="minorHAnsi" w:hAnsiTheme="minorHAnsi" w:cstheme="minorHAnsi"/>
          <w:color w:val="000000"/>
          <w:sz w:val="22"/>
          <w:szCs w:val="22"/>
        </w:rPr>
        <w:br/>
      </w:r>
      <w:r w:rsidRPr="008074E3">
        <w:rPr>
          <w:rFonts w:asciiTheme="minorHAnsi" w:hAnsiTheme="minorHAnsi" w:cstheme="minorHAnsi"/>
          <w:color w:val="000000"/>
          <w:sz w:val="22"/>
          <w:szCs w:val="22"/>
        </w:rPr>
        <w:br/>
      </w:r>
      <w:r w:rsidRPr="008074E3">
        <w:rPr>
          <w:rFonts w:asciiTheme="minorHAnsi" w:hAnsiTheme="minorHAnsi" w:cstheme="minorHAnsi"/>
          <w:color w:val="000000"/>
          <w:sz w:val="22"/>
          <w:szCs w:val="22"/>
        </w:rPr>
        <w:br/>
      </w:r>
      <w:r w:rsidRPr="008074E3">
        <w:rPr>
          <w:rFonts w:asciiTheme="minorHAnsi" w:hAnsiTheme="minorHAnsi" w:cstheme="minorHAnsi"/>
          <w:color w:val="000000"/>
          <w:sz w:val="22"/>
          <w:szCs w:val="22"/>
        </w:rPr>
        <w:br/>
      </w:r>
      <w:r w:rsidRPr="008074E3">
        <w:rPr>
          <w:rFonts w:asciiTheme="minorHAnsi" w:hAnsiTheme="minorHAnsi" w:cstheme="minorHAnsi"/>
          <w:color w:val="000000"/>
          <w:sz w:val="22"/>
          <w:szCs w:val="22"/>
        </w:rPr>
        <w:lastRenderedPageBreak/>
        <w:br/>
      </w:r>
      <w:r w:rsidRPr="008074E3">
        <w:rPr>
          <w:rFonts w:asciiTheme="minorHAnsi" w:hAnsiTheme="minorHAnsi" w:cstheme="minorHAnsi"/>
          <w:b/>
          <w:bCs/>
          <w:color w:val="000000"/>
          <w:sz w:val="22"/>
          <w:szCs w:val="22"/>
        </w:rPr>
        <w:t>Empresa: Diana Paola Adriano Petri 00573983992, registrada com o CNPJ nº 31.522.192/0001-20</w:t>
      </w:r>
    </w:p>
    <w:p w14:paraId="316D0439" w14:textId="360CE6A2" w:rsidR="008074E3" w:rsidRPr="0011614C" w:rsidRDefault="008074E3" w:rsidP="0011614C">
      <w:pPr>
        <w:rPr>
          <w:rFonts w:asciiTheme="minorHAnsi" w:hAnsiTheme="minorHAnsi" w:cstheme="minorHAnsi"/>
          <w:sz w:val="22"/>
          <w:szCs w:val="22"/>
        </w:rPr>
      </w:pPr>
      <w:r w:rsidRPr="008074E3">
        <w:rPr>
          <w:rFonts w:asciiTheme="minorHAnsi" w:hAnsiTheme="minorHAnsi" w:cstheme="minorHAnsi"/>
          <w:b/>
          <w:bCs/>
          <w:color w:val="000000"/>
          <w:sz w:val="22"/>
          <w:szCs w:val="22"/>
        </w:rPr>
        <w:t>Lote 5 - Item 14</w:t>
      </w:r>
      <w:r w:rsidRPr="008074E3">
        <w:rPr>
          <w:rFonts w:asciiTheme="minorHAnsi" w:hAnsiTheme="minorHAnsi" w:cstheme="minorHAnsi"/>
          <w:color w:val="000000"/>
          <w:sz w:val="22"/>
          <w:szCs w:val="22"/>
        </w:rPr>
        <w:t xml:space="preserve"> - Quantidade: 106 -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Visual apoio de punho - ao preço unitário de R$ 18,91.</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5 - Item 15</w:t>
      </w:r>
      <w:r w:rsidRPr="008074E3">
        <w:rPr>
          <w:rFonts w:asciiTheme="minorHAnsi" w:hAnsiTheme="minorHAnsi" w:cstheme="minorHAnsi"/>
          <w:color w:val="000000"/>
          <w:sz w:val="22"/>
          <w:szCs w:val="22"/>
        </w:rPr>
        <w:t xml:space="preserve"> - Quantidade: 127 -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Visual Mouse </w:t>
      </w:r>
      <w:proofErr w:type="spellStart"/>
      <w:r w:rsidRPr="008074E3">
        <w:rPr>
          <w:rFonts w:asciiTheme="minorHAnsi" w:hAnsiTheme="minorHAnsi" w:cstheme="minorHAnsi"/>
          <w:color w:val="000000"/>
          <w:sz w:val="22"/>
          <w:szCs w:val="22"/>
        </w:rPr>
        <w:t>Pad</w:t>
      </w:r>
      <w:proofErr w:type="spellEnd"/>
      <w:r w:rsidRPr="008074E3">
        <w:rPr>
          <w:rFonts w:asciiTheme="minorHAnsi" w:hAnsiTheme="minorHAnsi" w:cstheme="minorHAnsi"/>
          <w:color w:val="000000"/>
          <w:sz w:val="22"/>
          <w:szCs w:val="22"/>
        </w:rPr>
        <w:t xml:space="preserve"> - ao preço unitário de R$ 14,04.</w:t>
      </w:r>
      <w:r w:rsidRPr="008074E3">
        <w:rPr>
          <w:rFonts w:asciiTheme="minorHAnsi" w:hAnsiTheme="minorHAnsi" w:cstheme="minorHAnsi"/>
          <w:color w:val="000000"/>
          <w:sz w:val="22"/>
          <w:szCs w:val="22"/>
        </w:rPr>
        <w:br/>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Empresa: ELECTROINOX COM EQUIP. ELETRÔNICOS EIRELI EPP, registrada com o CNPJ nº 27.913.520/0001-41</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20 - Item 55</w:t>
      </w:r>
      <w:r w:rsidRPr="008074E3">
        <w:rPr>
          <w:rFonts w:asciiTheme="minorHAnsi" w:hAnsiTheme="minorHAnsi" w:cstheme="minorHAnsi"/>
          <w:color w:val="000000"/>
          <w:sz w:val="22"/>
          <w:szCs w:val="22"/>
        </w:rPr>
        <w:t xml:space="preserve"> - Quantidade: 4 -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WACON CTL4100 - ao preço unitário de R$ 661,24.</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br/>
        <w:t>Empresa: INFRACORP COMERCIO E SERVIÇO EIRELLI ME, registrada com o CNPJ nº 19.518.708/0001-67</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11 - Item 26</w:t>
      </w:r>
      <w:r w:rsidRPr="008074E3">
        <w:rPr>
          <w:rFonts w:asciiTheme="minorHAnsi" w:hAnsiTheme="minorHAnsi" w:cstheme="minorHAnsi"/>
          <w:color w:val="000000"/>
          <w:sz w:val="22"/>
          <w:szCs w:val="22"/>
        </w:rPr>
        <w:t xml:space="preserve"> - Quantidade: 261 -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t>
      </w:r>
      <w:proofErr w:type="spellStart"/>
      <w:r w:rsidRPr="008074E3">
        <w:rPr>
          <w:rFonts w:asciiTheme="minorHAnsi" w:hAnsiTheme="minorHAnsi" w:cstheme="minorHAnsi"/>
          <w:color w:val="000000"/>
          <w:sz w:val="22"/>
          <w:szCs w:val="22"/>
        </w:rPr>
        <w:t>logitech</w:t>
      </w:r>
      <w:proofErr w:type="spellEnd"/>
      <w:r w:rsidRPr="008074E3">
        <w:rPr>
          <w:rFonts w:asciiTheme="minorHAnsi" w:hAnsiTheme="minorHAnsi" w:cstheme="minorHAnsi"/>
          <w:color w:val="000000"/>
          <w:sz w:val="22"/>
          <w:szCs w:val="22"/>
        </w:rPr>
        <w:t>/c270 - ao preço unitário de R$ 152,67.</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11 - Item 27</w:t>
      </w:r>
      <w:r w:rsidRPr="008074E3">
        <w:rPr>
          <w:rFonts w:asciiTheme="minorHAnsi" w:hAnsiTheme="minorHAnsi" w:cstheme="minorHAnsi"/>
          <w:color w:val="000000"/>
          <w:sz w:val="22"/>
          <w:szCs w:val="22"/>
        </w:rPr>
        <w:t xml:space="preserve"> - Quantidade: 177 -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t>
      </w:r>
      <w:proofErr w:type="spellStart"/>
      <w:r w:rsidRPr="008074E3">
        <w:rPr>
          <w:rFonts w:asciiTheme="minorHAnsi" w:hAnsiTheme="minorHAnsi" w:cstheme="minorHAnsi"/>
          <w:color w:val="000000"/>
          <w:sz w:val="22"/>
          <w:szCs w:val="22"/>
        </w:rPr>
        <w:t>logitech</w:t>
      </w:r>
      <w:proofErr w:type="spellEnd"/>
      <w:r w:rsidRPr="008074E3">
        <w:rPr>
          <w:rFonts w:asciiTheme="minorHAnsi" w:hAnsiTheme="minorHAnsi" w:cstheme="minorHAnsi"/>
          <w:color w:val="000000"/>
          <w:sz w:val="22"/>
          <w:szCs w:val="22"/>
        </w:rPr>
        <w:t>/h390 - ao preço unitário de R$ 176,00.</w:t>
      </w:r>
      <w:r w:rsidRPr="008074E3">
        <w:rPr>
          <w:rFonts w:asciiTheme="minorHAnsi" w:hAnsiTheme="minorHAnsi" w:cstheme="minorHAnsi"/>
          <w:color w:val="000000"/>
          <w:sz w:val="22"/>
          <w:szCs w:val="22"/>
        </w:rPr>
        <w:br/>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Empresa: JAISON CLEBER SILVEIRA ME, registrada com o CNPJ nº 20.496.317/0001-78</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12 - Item 28</w:t>
      </w:r>
      <w:r w:rsidRPr="008074E3">
        <w:rPr>
          <w:rFonts w:asciiTheme="minorHAnsi" w:hAnsiTheme="minorHAnsi" w:cstheme="minorHAnsi"/>
          <w:color w:val="000000"/>
          <w:sz w:val="22"/>
          <w:szCs w:val="22"/>
        </w:rPr>
        <w:t xml:space="preserve"> - Quantidade: 255 -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ELGIN CR2032 - ao preço unitário de R$ 1,72.</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13 - Item 29</w:t>
      </w:r>
      <w:r w:rsidRPr="008074E3">
        <w:rPr>
          <w:rFonts w:asciiTheme="minorHAnsi" w:hAnsiTheme="minorHAnsi" w:cstheme="minorHAnsi"/>
          <w:color w:val="000000"/>
          <w:sz w:val="22"/>
          <w:szCs w:val="22"/>
        </w:rPr>
        <w:t xml:space="preserve"> - Quantidade: 54 -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SZW/DP/HDMI - ao preço unitário de R$ 41,80.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13 - Item 30</w:t>
      </w:r>
      <w:r w:rsidRPr="008074E3">
        <w:rPr>
          <w:rFonts w:asciiTheme="minorHAnsi" w:hAnsiTheme="minorHAnsi" w:cstheme="minorHAnsi"/>
          <w:color w:val="000000"/>
          <w:sz w:val="22"/>
          <w:szCs w:val="22"/>
        </w:rPr>
        <w:t xml:space="preserve"> - Quantidade: 13 -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WINCABOS/VGA - ao preço unitário de R$ 75,52.</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13 - Item 31</w:t>
      </w:r>
      <w:r w:rsidRPr="008074E3">
        <w:rPr>
          <w:rFonts w:asciiTheme="minorHAnsi" w:hAnsiTheme="minorHAnsi" w:cstheme="minorHAnsi"/>
          <w:color w:val="000000"/>
          <w:sz w:val="22"/>
          <w:szCs w:val="22"/>
        </w:rPr>
        <w:t xml:space="preserve"> - Quantidade: 11 -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CHIP SCE/VGA - ao preço unitário de R$ 45,02.</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13 - Item 32</w:t>
      </w:r>
      <w:r w:rsidRPr="008074E3">
        <w:rPr>
          <w:rFonts w:asciiTheme="minorHAnsi" w:hAnsiTheme="minorHAnsi" w:cstheme="minorHAnsi"/>
          <w:color w:val="000000"/>
          <w:sz w:val="22"/>
          <w:szCs w:val="22"/>
        </w:rPr>
        <w:t xml:space="preserve"> - Quantidade: 77 -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YDTECH/ C/FILTRO - ao preço unitário de R$ 120,40.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13 - Item 33</w:t>
      </w:r>
      <w:r w:rsidRPr="008074E3">
        <w:rPr>
          <w:rFonts w:asciiTheme="minorHAnsi" w:hAnsiTheme="minorHAnsi" w:cstheme="minorHAnsi"/>
          <w:color w:val="000000"/>
          <w:sz w:val="22"/>
          <w:szCs w:val="22"/>
        </w:rPr>
        <w:t xml:space="preserve"> - Quantidade: 31 -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SZW VGA HDB - ao preço unitário de R$ 145,00.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16 - Item 36</w:t>
      </w:r>
      <w:r w:rsidRPr="008074E3">
        <w:rPr>
          <w:rFonts w:asciiTheme="minorHAnsi" w:hAnsiTheme="minorHAnsi" w:cstheme="minorHAnsi"/>
          <w:color w:val="000000"/>
          <w:sz w:val="22"/>
          <w:szCs w:val="22"/>
        </w:rPr>
        <w:t xml:space="preserve"> - Quantidade: 19 -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SZW USB/DB9 - ao preço unitário de R$ 74,00.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16 - Item 37</w:t>
      </w:r>
      <w:r w:rsidRPr="008074E3">
        <w:rPr>
          <w:rFonts w:asciiTheme="minorHAnsi" w:hAnsiTheme="minorHAnsi" w:cstheme="minorHAnsi"/>
          <w:color w:val="000000"/>
          <w:sz w:val="22"/>
          <w:szCs w:val="22"/>
        </w:rPr>
        <w:t xml:space="preserve"> - Quantidade: 14 -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GC VGA DB15 - ao preço unitário de R$ 11,50.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16 - Item 38</w:t>
      </w:r>
      <w:r w:rsidRPr="008074E3">
        <w:rPr>
          <w:rFonts w:asciiTheme="minorHAnsi" w:hAnsiTheme="minorHAnsi" w:cstheme="minorHAnsi"/>
          <w:color w:val="000000"/>
          <w:sz w:val="22"/>
          <w:szCs w:val="22"/>
        </w:rPr>
        <w:t xml:space="preserve"> - Quantidade: 23 -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SZW R-DVI - ao preço unitário de R$ 41,50.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16 - Item 39</w:t>
      </w:r>
      <w:r w:rsidRPr="008074E3">
        <w:rPr>
          <w:rFonts w:asciiTheme="minorHAnsi" w:hAnsiTheme="minorHAnsi" w:cstheme="minorHAnsi"/>
          <w:color w:val="000000"/>
          <w:sz w:val="22"/>
          <w:szCs w:val="22"/>
        </w:rPr>
        <w:t xml:space="preserve"> - Quantidade: 2 -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MULTITOC RJ45 - ao preço unitário de R$ 40,15.</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16 - Item 40</w:t>
      </w:r>
      <w:r w:rsidRPr="008074E3">
        <w:rPr>
          <w:rFonts w:asciiTheme="minorHAnsi" w:hAnsiTheme="minorHAnsi" w:cstheme="minorHAnsi"/>
          <w:color w:val="000000"/>
          <w:sz w:val="22"/>
          <w:szCs w:val="22"/>
        </w:rPr>
        <w:t xml:space="preserve"> - Quantidade: 2 -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MULTITOC </w:t>
      </w:r>
      <w:proofErr w:type="spellStart"/>
      <w:r w:rsidRPr="008074E3">
        <w:rPr>
          <w:rFonts w:asciiTheme="minorHAnsi" w:hAnsiTheme="minorHAnsi" w:cstheme="minorHAnsi"/>
          <w:color w:val="000000"/>
          <w:sz w:val="22"/>
          <w:szCs w:val="22"/>
        </w:rPr>
        <w:t>Punch</w:t>
      </w:r>
      <w:proofErr w:type="spellEnd"/>
      <w:r w:rsidRPr="008074E3">
        <w:rPr>
          <w:rFonts w:asciiTheme="minorHAnsi" w:hAnsiTheme="minorHAnsi" w:cstheme="minorHAnsi"/>
          <w:color w:val="000000"/>
          <w:sz w:val="22"/>
          <w:szCs w:val="22"/>
        </w:rPr>
        <w:t xml:space="preserve"> </w:t>
      </w:r>
      <w:proofErr w:type="spellStart"/>
      <w:r w:rsidRPr="008074E3">
        <w:rPr>
          <w:rFonts w:asciiTheme="minorHAnsi" w:hAnsiTheme="minorHAnsi" w:cstheme="minorHAnsi"/>
          <w:color w:val="000000"/>
          <w:sz w:val="22"/>
          <w:szCs w:val="22"/>
        </w:rPr>
        <w:t>Sown</w:t>
      </w:r>
      <w:proofErr w:type="spellEnd"/>
      <w:r w:rsidRPr="008074E3">
        <w:rPr>
          <w:rFonts w:asciiTheme="minorHAnsi" w:hAnsiTheme="minorHAnsi" w:cstheme="minorHAnsi"/>
          <w:color w:val="000000"/>
          <w:sz w:val="22"/>
          <w:szCs w:val="22"/>
        </w:rPr>
        <w:t xml:space="preserve"> - ao preço unitário de R$ 46,20.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16 - Item 41</w:t>
      </w:r>
      <w:r w:rsidRPr="008074E3">
        <w:rPr>
          <w:rFonts w:asciiTheme="minorHAnsi" w:hAnsiTheme="minorHAnsi" w:cstheme="minorHAnsi"/>
          <w:color w:val="000000"/>
          <w:sz w:val="22"/>
          <w:szCs w:val="22"/>
        </w:rPr>
        <w:t xml:space="preserve"> - Quantidade: 2 -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MULTITOC </w:t>
      </w:r>
      <w:proofErr w:type="spellStart"/>
      <w:r w:rsidRPr="008074E3">
        <w:rPr>
          <w:rFonts w:asciiTheme="minorHAnsi" w:hAnsiTheme="minorHAnsi" w:cstheme="minorHAnsi"/>
          <w:color w:val="000000"/>
          <w:sz w:val="22"/>
          <w:szCs w:val="22"/>
        </w:rPr>
        <w:t>Prof</w:t>
      </w:r>
      <w:proofErr w:type="spellEnd"/>
      <w:r w:rsidRPr="008074E3">
        <w:rPr>
          <w:rFonts w:asciiTheme="minorHAnsi" w:hAnsiTheme="minorHAnsi" w:cstheme="minorHAnsi"/>
          <w:color w:val="000000"/>
          <w:sz w:val="22"/>
          <w:szCs w:val="22"/>
        </w:rPr>
        <w:t xml:space="preserve"> - ao preço unitário de R$ 27,40.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br/>
        <w:t>Empresa: JEISON LILLA - MLTEC, registrada com o CNPJ nº 38.339.341/0001-69</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8 - Item 19</w:t>
      </w:r>
      <w:r w:rsidRPr="008074E3">
        <w:rPr>
          <w:rFonts w:asciiTheme="minorHAnsi" w:hAnsiTheme="minorHAnsi" w:cstheme="minorHAnsi"/>
          <w:color w:val="000000"/>
          <w:sz w:val="22"/>
          <w:szCs w:val="22"/>
        </w:rPr>
        <w:t xml:space="preserve"> - Quantidade: 60 -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VINIK/PRV1000E - ao preço unitário de R$ 60,80.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8 - Item 20</w:t>
      </w:r>
      <w:r w:rsidRPr="008074E3">
        <w:rPr>
          <w:rFonts w:asciiTheme="minorHAnsi" w:hAnsiTheme="minorHAnsi" w:cstheme="minorHAnsi"/>
          <w:color w:val="000000"/>
          <w:sz w:val="22"/>
          <w:szCs w:val="22"/>
        </w:rPr>
        <w:t xml:space="preserve"> - Quantidade: 45 -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TPLINK/Tl-wn781nd - ao preço unitário de R$ 94,47.</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10 - Item 23</w:t>
      </w:r>
      <w:r w:rsidRPr="008074E3">
        <w:rPr>
          <w:rFonts w:asciiTheme="minorHAnsi" w:hAnsiTheme="minorHAnsi" w:cstheme="minorHAnsi"/>
          <w:color w:val="000000"/>
          <w:sz w:val="22"/>
          <w:szCs w:val="22"/>
        </w:rPr>
        <w:t xml:space="preserve"> - Quantidade: 52 -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t>
      </w:r>
      <w:proofErr w:type="spellStart"/>
      <w:r w:rsidRPr="008074E3">
        <w:rPr>
          <w:rFonts w:asciiTheme="minorHAnsi" w:hAnsiTheme="minorHAnsi" w:cstheme="minorHAnsi"/>
          <w:color w:val="000000"/>
          <w:sz w:val="22"/>
          <w:szCs w:val="22"/>
        </w:rPr>
        <w:t>Implastec</w:t>
      </w:r>
      <w:proofErr w:type="spellEnd"/>
      <w:r w:rsidRPr="008074E3">
        <w:rPr>
          <w:rFonts w:asciiTheme="minorHAnsi" w:hAnsiTheme="minorHAnsi" w:cstheme="minorHAnsi"/>
          <w:color w:val="000000"/>
          <w:sz w:val="22"/>
          <w:szCs w:val="22"/>
        </w:rPr>
        <w:t>/BISNAGA 10G - ao preço unitário de R$ 12,16.</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10 - Item 24</w:t>
      </w:r>
      <w:r w:rsidRPr="008074E3">
        <w:rPr>
          <w:rFonts w:asciiTheme="minorHAnsi" w:hAnsiTheme="minorHAnsi" w:cstheme="minorHAnsi"/>
          <w:color w:val="000000"/>
          <w:sz w:val="22"/>
          <w:szCs w:val="22"/>
        </w:rPr>
        <w:t xml:space="preserve"> - Quantidade: 63 -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CAR 80/CAR CONTATO - ao preço unitário de R$ 15,62.</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10 - Item 25</w:t>
      </w:r>
      <w:r w:rsidRPr="008074E3">
        <w:rPr>
          <w:rFonts w:asciiTheme="minorHAnsi" w:hAnsiTheme="minorHAnsi" w:cstheme="minorHAnsi"/>
          <w:color w:val="000000"/>
          <w:sz w:val="22"/>
          <w:szCs w:val="22"/>
        </w:rPr>
        <w:t xml:space="preserve"> - Quantidade: 86 -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t>
      </w:r>
      <w:proofErr w:type="spellStart"/>
      <w:r w:rsidRPr="008074E3">
        <w:rPr>
          <w:rFonts w:asciiTheme="minorHAnsi" w:hAnsiTheme="minorHAnsi" w:cstheme="minorHAnsi"/>
          <w:color w:val="000000"/>
          <w:sz w:val="22"/>
          <w:szCs w:val="22"/>
        </w:rPr>
        <w:t>Implastec</w:t>
      </w:r>
      <w:proofErr w:type="spellEnd"/>
      <w:r w:rsidRPr="008074E3">
        <w:rPr>
          <w:rFonts w:asciiTheme="minorHAnsi" w:hAnsiTheme="minorHAnsi" w:cstheme="minorHAnsi"/>
          <w:color w:val="000000"/>
          <w:sz w:val="22"/>
          <w:szCs w:val="22"/>
        </w:rPr>
        <w:t>/ISOPROPILICO - ao preço unitário de R$ 24,22.</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lastRenderedPageBreak/>
        <w:t>Lote 15 - Item 35</w:t>
      </w:r>
      <w:r w:rsidRPr="008074E3">
        <w:rPr>
          <w:rFonts w:asciiTheme="minorHAnsi" w:hAnsiTheme="minorHAnsi" w:cstheme="minorHAnsi"/>
          <w:color w:val="000000"/>
          <w:sz w:val="22"/>
          <w:szCs w:val="22"/>
        </w:rPr>
        <w:t xml:space="preserve"> - Quantidade: 45 -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MERCUSYS/ MW300UM - ao preço unitário de R$ 71,11.</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18 - Item 52</w:t>
      </w:r>
      <w:r w:rsidRPr="008074E3">
        <w:rPr>
          <w:rFonts w:asciiTheme="minorHAnsi" w:hAnsiTheme="minorHAnsi" w:cstheme="minorHAnsi"/>
          <w:color w:val="000000"/>
          <w:sz w:val="22"/>
          <w:szCs w:val="22"/>
        </w:rPr>
        <w:t xml:space="preserve"> - Quantidade: 12 -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w:t>
      </w:r>
      <w:proofErr w:type="spellStart"/>
      <w:r w:rsidRPr="008074E3">
        <w:rPr>
          <w:rFonts w:asciiTheme="minorHAnsi" w:hAnsiTheme="minorHAnsi" w:cstheme="minorHAnsi"/>
          <w:color w:val="000000"/>
          <w:sz w:val="22"/>
          <w:szCs w:val="22"/>
        </w:rPr>
        <w:t>TRENDnet</w:t>
      </w:r>
      <w:proofErr w:type="spellEnd"/>
      <w:r w:rsidRPr="008074E3">
        <w:rPr>
          <w:rFonts w:asciiTheme="minorHAnsi" w:hAnsiTheme="minorHAnsi" w:cstheme="minorHAnsi"/>
          <w:color w:val="000000"/>
          <w:sz w:val="22"/>
          <w:szCs w:val="22"/>
        </w:rPr>
        <w:t xml:space="preserve"> Tk-803r - ao preço unitário de R$ 91,54.</w:t>
      </w:r>
      <w:r w:rsidRPr="008074E3">
        <w:rPr>
          <w:rFonts w:asciiTheme="minorHAnsi" w:hAnsiTheme="minorHAnsi" w:cstheme="minorHAnsi"/>
          <w:color w:val="000000"/>
          <w:sz w:val="22"/>
          <w:szCs w:val="22"/>
        </w:rPr>
        <w:br/>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Empresa: REI DOS REIS COM. ATAC. E VAR. DE EQUIP. DE INFORMÁTICA LTDA, registrada com o CNPJ 13.729.372/0001-03</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19 - Item 53</w:t>
      </w:r>
      <w:r w:rsidRPr="008074E3">
        <w:rPr>
          <w:rFonts w:asciiTheme="minorHAnsi" w:hAnsiTheme="minorHAnsi" w:cstheme="minorHAnsi"/>
          <w:color w:val="000000"/>
          <w:sz w:val="22"/>
          <w:szCs w:val="22"/>
        </w:rPr>
        <w:t xml:space="preserve"> - Quantidade: 30 -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MICROSOFT LX-3000 - ao preço unitário de R$ 383,00.</w:t>
      </w:r>
      <w:r w:rsidRPr="008074E3">
        <w:rPr>
          <w:rFonts w:asciiTheme="minorHAnsi" w:hAnsiTheme="minorHAnsi" w:cstheme="minorHAnsi"/>
          <w:color w:val="000000"/>
          <w:sz w:val="22"/>
          <w:szCs w:val="22"/>
        </w:rPr>
        <w:br/>
      </w:r>
      <w:r w:rsidRPr="008074E3">
        <w:rPr>
          <w:rFonts w:asciiTheme="minorHAnsi" w:hAnsiTheme="minorHAnsi" w:cstheme="minorHAnsi"/>
          <w:b/>
          <w:bCs/>
          <w:color w:val="000000"/>
          <w:sz w:val="22"/>
          <w:szCs w:val="22"/>
        </w:rPr>
        <w:t>Lote 19 - Item 54</w:t>
      </w:r>
      <w:r w:rsidRPr="008074E3">
        <w:rPr>
          <w:rFonts w:asciiTheme="minorHAnsi" w:hAnsiTheme="minorHAnsi" w:cstheme="minorHAnsi"/>
          <w:color w:val="000000"/>
          <w:sz w:val="22"/>
          <w:szCs w:val="22"/>
        </w:rPr>
        <w:t xml:space="preserve"> - Quantidade: 30 - Descrição: conforme </w:t>
      </w:r>
      <w:r>
        <w:rPr>
          <w:rFonts w:asciiTheme="minorHAnsi" w:hAnsiTheme="minorHAnsi" w:cstheme="minorHAnsi"/>
          <w:color w:val="000000"/>
          <w:sz w:val="22"/>
          <w:szCs w:val="22"/>
        </w:rPr>
        <w:t>constante</w:t>
      </w:r>
      <w:r w:rsidRPr="008074E3">
        <w:rPr>
          <w:rFonts w:asciiTheme="minorHAnsi" w:hAnsiTheme="minorHAnsi" w:cstheme="minorHAnsi"/>
          <w:color w:val="000000"/>
          <w:sz w:val="22"/>
          <w:szCs w:val="22"/>
        </w:rPr>
        <w:t xml:space="preserve"> no anexo II do edital - Marca/Modelo: JABRA CLASSIC HEADSET BLUETOOTH - ao preço unitário de R$ 547,00.</w:t>
      </w:r>
      <w:r w:rsidRPr="008074E3">
        <w:rPr>
          <w:rFonts w:asciiTheme="minorHAnsi" w:hAnsiTheme="minorHAnsi" w:cstheme="minorHAnsi"/>
          <w:color w:val="000000"/>
          <w:sz w:val="22"/>
          <w:szCs w:val="22"/>
        </w:rPr>
        <w:br/>
      </w:r>
    </w:p>
    <w:p w14:paraId="7E4284CF" w14:textId="708174DC"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27F8B73C" w:rsidR="00F04A4C" w:rsidRDefault="00F04A4C" w:rsidP="00F04A4C">
      <w:pPr>
        <w:pStyle w:val="Contedodoquadro"/>
        <w:tabs>
          <w:tab w:val="clear" w:pos="1152"/>
          <w:tab w:val="left" w:pos="1134"/>
        </w:tabs>
        <w:rPr>
          <w:rFonts w:ascii="Calibri" w:hAnsi="Calibri"/>
          <w:bCs/>
          <w:sz w:val="22"/>
          <w:szCs w:val="22"/>
        </w:rPr>
      </w:pPr>
    </w:p>
    <w:p w14:paraId="0B9A3F3C" w14:textId="77777777" w:rsidR="0011614C" w:rsidRPr="005711D8" w:rsidRDefault="0011614C" w:rsidP="00F04A4C">
      <w:pPr>
        <w:pStyle w:val="Contedodoquadro"/>
        <w:tabs>
          <w:tab w:val="clear" w:pos="1152"/>
          <w:tab w:val="left" w:pos="1134"/>
        </w:tabs>
        <w:rPr>
          <w:rFonts w:ascii="Calibri" w:hAnsi="Calibri"/>
          <w:bCs/>
          <w:sz w:val="22"/>
          <w:szCs w:val="22"/>
        </w:rPr>
      </w:pPr>
    </w:p>
    <w:p w14:paraId="694BA9D9" w14:textId="4F9CA77B" w:rsidR="00D83709" w:rsidRDefault="00B17A3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43BFF">
            <w:rPr>
              <w:rFonts w:asciiTheme="minorHAnsi" w:hAnsiTheme="minorHAnsi" w:cstheme="minorHAnsi"/>
              <w:b/>
            </w:rPr>
            <w:t>Florianópolis/SC</w:t>
          </w:r>
        </w:sdtContent>
      </w:sdt>
      <w:r w:rsidR="00D83709" w:rsidRPr="005711D8">
        <w:rPr>
          <w:rFonts w:ascii="Calibri" w:hAnsi="Calibri" w:cs="Calibri"/>
          <w:sz w:val="22"/>
        </w:rPr>
        <w:t xml:space="preserve">, </w:t>
      </w:r>
    </w:p>
    <w:p w14:paraId="47D1E729" w14:textId="77777777" w:rsidR="00DF3567" w:rsidRDefault="00DF3567" w:rsidP="00AE67EB">
      <w:pPr>
        <w:ind w:right="27"/>
        <w:jc w:val="right"/>
        <w:rPr>
          <w:rFonts w:ascii="Calibri" w:hAnsi="Calibri" w:cs="Calibri"/>
          <w:sz w:val="22"/>
        </w:rPr>
      </w:pP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37788A62" w:rsid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2FFE5D23"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7D76ACD0" w14:textId="59C8A1D1" w:rsidR="00A86AEC" w:rsidRPr="00A86AEC" w:rsidRDefault="00A86AEC" w:rsidP="00A86AEC">
      <w:pPr>
        <w:ind w:right="27"/>
        <w:jc w:val="center"/>
        <w:rPr>
          <w:rFonts w:ascii="Calibri" w:hAnsi="Calibri" w:cs="Calibri"/>
          <w:sz w:val="22"/>
        </w:rPr>
      </w:pPr>
      <w:r w:rsidRPr="00A86AEC">
        <w:rPr>
          <w:rFonts w:ascii="Calibri" w:hAnsi="Calibri" w:cs="Calibri"/>
          <w:sz w:val="22"/>
        </w:rPr>
        <w:t>Damião</w:t>
      </w:r>
      <w:r>
        <w:rPr>
          <w:rFonts w:ascii="Calibri" w:hAnsi="Calibri" w:cs="Calibri"/>
          <w:sz w:val="22"/>
        </w:rPr>
        <w:t>,</w:t>
      </w:r>
      <w:r w:rsidRPr="00A86AEC">
        <w:rPr>
          <w:rFonts w:ascii="Calibri" w:hAnsi="Calibri" w:cs="Calibri"/>
          <w:sz w:val="22"/>
        </w:rPr>
        <w:t xml:space="preserve"> </w:t>
      </w:r>
      <w:proofErr w:type="spellStart"/>
      <w:r w:rsidRPr="00A86AEC">
        <w:rPr>
          <w:rFonts w:ascii="Calibri" w:hAnsi="Calibri" w:cs="Calibri"/>
          <w:sz w:val="22"/>
        </w:rPr>
        <w:t>Lizotti</w:t>
      </w:r>
      <w:proofErr w:type="spellEnd"/>
      <w:r>
        <w:rPr>
          <w:rFonts w:ascii="Calibri" w:hAnsi="Calibri" w:cs="Calibri"/>
          <w:sz w:val="22"/>
        </w:rPr>
        <w:t xml:space="preserve"> &amp; Cia Ltda</w:t>
      </w:r>
    </w:p>
    <w:p w14:paraId="4C47E706" w14:textId="77777777" w:rsidR="00A86AEC" w:rsidRPr="00AE67EB" w:rsidRDefault="00A86AEC" w:rsidP="0034514C">
      <w:pPr>
        <w:ind w:right="27"/>
        <w:jc w:val="center"/>
        <w:rPr>
          <w:rFonts w:ascii="Calibri" w:hAnsi="Calibri" w:cs="Calibri"/>
          <w:b/>
          <w:bCs/>
          <w:sz w:val="22"/>
          <w:szCs w:val="22"/>
        </w:rPr>
      </w:pPr>
    </w:p>
    <w:p w14:paraId="50F516E8" w14:textId="77777777" w:rsidR="0034514C" w:rsidRPr="005711D8" w:rsidRDefault="0034514C" w:rsidP="0034514C">
      <w:pPr>
        <w:ind w:right="27"/>
        <w:jc w:val="center"/>
        <w:rPr>
          <w:rFonts w:ascii="Calibri" w:hAnsi="Calibri" w:cs="Calibri"/>
          <w:sz w:val="22"/>
          <w:szCs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2A09A808"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7B338866" w14:textId="2F5A92E6" w:rsidR="00A86AEC" w:rsidRPr="00A86AEC" w:rsidRDefault="00A86AEC" w:rsidP="00A86AEC">
      <w:pPr>
        <w:ind w:right="27"/>
        <w:jc w:val="center"/>
        <w:rPr>
          <w:rFonts w:ascii="Calibri" w:hAnsi="Calibri" w:cs="Calibri"/>
          <w:sz w:val="22"/>
          <w:szCs w:val="22"/>
        </w:rPr>
      </w:pPr>
      <w:r w:rsidRPr="00A86AEC">
        <w:rPr>
          <w:rFonts w:ascii="Calibri" w:hAnsi="Calibri" w:cs="Calibri"/>
          <w:sz w:val="22"/>
          <w:szCs w:val="22"/>
        </w:rPr>
        <w:t xml:space="preserve">Daniel </w:t>
      </w:r>
      <w:proofErr w:type="spellStart"/>
      <w:r w:rsidRPr="00A86AEC">
        <w:rPr>
          <w:rFonts w:ascii="Calibri" w:hAnsi="Calibri" w:cs="Calibri"/>
          <w:sz w:val="22"/>
          <w:szCs w:val="22"/>
        </w:rPr>
        <w:t>Patricio</w:t>
      </w:r>
      <w:proofErr w:type="spellEnd"/>
      <w:r>
        <w:rPr>
          <w:rFonts w:ascii="Calibri" w:hAnsi="Calibri" w:cs="Calibri"/>
          <w:sz w:val="22"/>
          <w:szCs w:val="22"/>
        </w:rPr>
        <w:t xml:space="preserve"> da Silva Caetano</w:t>
      </w:r>
    </w:p>
    <w:p w14:paraId="4F7FF700" w14:textId="77777777" w:rsidR="00A86AEC" w:rsidRPr="00AE67EB" w:rsidRDefault="00A86AEC" w:rsidP="0034514C">
      <w:pPr>
        <w:ind w:right="27"/>
        <w:jc w:val="center"/>
        <w:rPr>
          <w:rFonts w:ascii="Calibri" w:hAnsi="Calibri" w:cs="Calibri"/>
          <w:b/>
          <w:bCs/>
          <w:sz w:val="22"/>
          <w:szCs w:val="22"/>
        </w:rPr>
      </w:pP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4C2B0EA8" w:rsidR="00F04A4C" w:rsidRDefault="00F04A4C" w:rsidP="00642651">
      <w:pPr>
        <w:rPr>
          <w:rFonts w:ascii="Calibri" w:hAnsi="Calibri" w:cs="Calibri"/>
          <w:sz w:val="22"/>
        </w:rPr>
      </w:pPr>
    </w:p>
    <w:p w14:paraId="18CAC67A" w14:textId="77777777" w:rsidR="00DF3567" w:rsidRDefault="00DF3567" w:rsidP="00DF3567">
      <w:pPr>
        <w:ind w:right="27"/>
        <w:jc w:val="center"/>
        <w:rPr>
          <w:rFonts w:ascii="Calibri" w:hAnsi="Calibri" w:cs="Calibri"/>
          <w:i/>
          <w:iCs/>
          <w:sz w:val="22"/>
        </w:rPr>
        <w:sectPr w:rsidR="00DF3567" w:rsidSect="00DF3567">
          <w:type w:val="continuous"/>
          <w:pgSz w:w="11907" w:h="16840" w:code="9"/>
          <w:pgMar w:top="851" w:right="708" w:bottom="794" w:left="1134" w:header="567" w:footer="567" w:gutter="0"/>
          <w:cols w:space="720"/>
        </w:sectPr>
      </w:pPr>
    </w:p>
    <w:p w14:paraId="2867CD45" w14:textId="671465D6" w:rsidR="00DF3567" w:rsidRDefault="00DF3567" w:rsidP="00DF3567">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406E3D1" w14:textId="40B4779F" w:rsidR="009B42A1" w:rsidRPr="009B42A1" w:rsidRDefault="009B42A1" w:rsidP="009B42A1">
      <w:pPr>
        <w:ind w:right="27"/>
        <w:jc w:val="center"/>
        <w:rPr>
          <w:rFonts w:ascii="Calibri" w:hAnsi="Calibri" w:cs="Calibri"/>
          <w:b/>
          <w:bCs/>
          <w:sz w:val="22"/>
          <w:szCs w:val="22"/>
        </w:rPr>
      </w:pPr>
      <w:r>
        <w:rPr>
          <w:rFonts w:ascii="Calibri" w:hAnsi="Calibri" w:cs="Calibri"/>
          <w:b/>
          <w:bCs/>
          <w:sz w:val="22"/>
          <w:szCs w:val="22"/>
        </w:rPr>
        <w:t>Contratada</w:t>
      </w:r>
    </w:p>
    <w:p w14:paraId="1493A7D3" w14:textId="36CE5104" w:rsidR="009B42A1" w:rsidRPr="009B42A1" w:rsidRDefault="009B42A1" w:rsidP="00DF3567">
      <w:pPr>
        <w:ind w:right="27"/>
        <w:jc w:val="center"/>
        <w:rPr>
          <w:rFonts w:ascii="Calibri" w:hAnsi="Calibri" w:cs="Calibri"/>
          <w:sz w:val="22"/>
        </w:rPr>
      </w:pPr>
      <w:r w:rsidRPr="009B42A1">
        <w:rPr>
          <w:rFonts w:ascii="Calibri" w:hAnsi="Calibri" w:cs="Calibri"/>
          <w:sz w:val="22"/>
        </w:rPr>
        <w:t>Diana Paolo Adriano Petri 00573983992</w:t>
      </w:r>
    </w:p>
    <w:p w14:paraId="1ACC6CB5" w14:textId="01B825E7" w:rsidR="00DF3567" w:rsidRDefault="00DF3567" w:rsidP="00DF3567">
      <w:pPr>
        <w:jc w:val="center"/>
        <w:rPr>
          <w:rFonts w:ascii="Calibri" w:hAnsi="Calibri" w:cs="Calibri"/>
          <w:sz w:val="22"/>
        </w:rPr>
      </w:pPr>
    </w:p>
    <w:p w14:paraId="1092B0F0" w14:textId="77777777" w:rsidR="00DF3567" w:rsidRPr="005711D8" w:rsidRDefault="00DF3567" w:rsidP="00DF3567">
      <w:pPr>
        <w:jc w:val="center"/>
        <w:rPr>
          <w:rFonts w:ascii="Calibri" w:hAnsi="Calibri" w:cs="Calibri"/>
          <w:sz w:val="22"/>
        </w:rPr>
      </w:pPr>
    </w:p>
    <w:p w14:paraId="56D875A7" w14:textId="77777777" w:rsidR="00DF3567" w:rsidRDefault="00DF3567" w:rsidP="009B42A1">
      <w:pPr>
        <w:ind w:right="27"/>
        <w:rPr>
          <w:rFonts w:ascii="Calibri" w:hAnsi="Calibri" w:cs="Calibri"/>
          <w:i/>
          <w:iCs/>
          <w:sz w:val="22"/>
        </w:rPr>
      </w:pPr>
    </w:p>
    <w:p w14:paraId="422F8A7F" w14:textId="227EA8E2" w:rsidR="00DF3567" w:rsidRDefault="00DF3567" w:rsidP="00DF3567">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E10720" w14:textId="291F38F9" w:rsidR="00DF3567" w:rsidRDefault="00DF3567" w:rsidP="00DF3567">
      <w:pPr>
        <w:ind w:right="27"/>
        <w:jc w:val="center"/>
        <w:rPr>
          <w:rFonts w:ascii="Calibri" w:hAnsi="Calibri" w:cs="Calibri"/>
          <w:b/>
          <w:bCs/>
          <w:sz w:val="22"/>
          <w:szCs w:val="22"/>
        </w:rPr>
      </w:pPr>
      <w:r w:rsidRPr="00AE67EB">
        <w:rPr>
          <w:rFonts w:ascii="Calibri" w:hAnsi="Calibri" w:cs="Calibri"/>
          <w:b/>
          <w:bCs/>
          <w:sz w:val="22"/>
          <w:szCs w:val="22"/>
        </w:rPr>
        <w:t>Contratada</w:t>
      </w:r>
    </w:p>
    <w:p w14:paraId="2A8226D5" w14:textId="5DDA9F63" w:rsidR="009B42A1" w:rsidRPr="009B42A1" w:rsidRDefault="009B42A1" w:rsidP="009B42A1">
      <w:pPr>
        <w:ind w:right="27"/>
        <w:jc w:val="center"/>
        <w:rPr>
          <w:rFonts w:ascii="Calibri" w:hAnsi="Calibri" w:cs="Calibri"/>
          <w:sz w:val="22"/>
        </w:rPr>
      </w:pPr>
      <w:proofErr w:type="spellStart"/>
      <w:r w:rsidRPr="009B42A1">
        <w:rPr>
          <w:rFonts w:ascii="Calibri" w:hAnsi="Calibri" w:cs="Calibri"/>
          <w:sz w:val="22"/>
        </w:rPr>
        <w:t>Electroinox</w:t>
      </w:r>
      <w:proofErr w:type="spellEnd"/>
      <w:r>
        <w:rPr>
          <w:rFonts w:ascii="Calibri" w:hAnsi="Calibri" w:cs="Calibri"/>
          <w:sz w:val="22"/>
        </w:rPr>
        <w:t xml:space="preserve"> Com. De </w:t>
      </w:r>
      <w:proofErr w:type="spellStart"/>
      <w:r>
        <w:rPr>
          <w:rFonts w:ascii="Calibri" w:hAnsi="Calibri" w:cs="Calibri"/>
          <w:sz w:val="22"/>
        </w:rPr>
        <w:t>Equip</w:t>
      </w:r>
      <w:proofErr w:type="spellEnd"/>
      <w:r>
        <w:rPr>
          <w:rFonts w:ascii="Calibri" w:hAnsi="Calibri" w:cs="Calibri"/>
          <w:sz w:val="22"/>
        </w:rPr>
        <w:t xml:space="preserve">. e Eletrônicos </w:t>
      </w:r>
      <w:proofErr w:type="spellStart"/>
      <w:r>
        <w:rPr>
          <w:rFonts w:ascii="Calibri" w:hAnsi="Calibri" w:cs="Calibri"/>
          <w:sz w:val="22"/>
        </w:rPr>
        <w:t>Eireli</w:t>
      </w:r>
      <w:proofErr w:type="spellEnd"/>
      <w:r>
        <w:rPr>
          <w:rFonts w:ascii="Calibri" w:hAnsi="Calibri" w:cs="Calibri"/>
          <w:sz w:val="22"/>
        </w:rPr>
        <w:t xml:space="preserve"> EPP</w:t>
      </w:r>
    </w:p>
    <w:p w14:paraId="0D30F70B" w14:textId="77777777" w:rsidR="009B42A1" w:rsidRPr="00AE67EB" w:rsidRDefault="009B42A1" w:rsidP="00DF3567">
      <w:pPr>
        <w:ind w:right="27"/>
        <w:jc w:val="center"/>
        <w:rPr>
          <w:rFonts w:ascii="Calibri" w:hAnsi="Calibri" w:cs="Calibri"/>
          <w:b/>
          <w:bCs/>
          <w:sz w:val="22"/>
          <w:szCs w:val="22"/>
        </w:rPr>
      </w:pPr>
    </w:p>
    <w:p w14:paraId="2ADE2CC2" w14:textId="25BA4446" w:rsidR="00DF3567" w:rsidRDefault="00DF3567" w:rsidP="00642651">
      <w:pPr>
        <w:rPr>
          <w:rFonts w:ascii="Calibri" w:hAnsi="Calibri" w:cs="Calibri"/>
          <w:sz w:val="22"/>
        </w:rPr>
      </w:pPr>
    </w:p>
    <w:p w14:paraId="26FDE589" w14:textId="77777777" w:rsidR="00DF3567" w:rsidRDefault="00DF3567" w:rsidP="00DF3567">
      <w:pPr>
        <w:ind w:right="27"/>
        <w:jc w:val="center"/>
        <w:rPr>
          <w:rFonts w:ascii="Calibri" w:hAnsi="Calibri" w:cs="Calibri"/>
          <w:i/>
          <w:iCs/>
          <w:sz w:val="22"/>
        </w:rPr>
      </w:pPr>
    </w:p>
    <w:p w14:paraId="44DE968E" w14:textId="68ABACE5" w:rsidR="00DF3567" w:rsidRDefault="00DF3567" w:rsidP="00DF3567">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A429AA2" w14:textId="400FE902" w:rsidR="00DF3567" w:rsidRDefault="00DF3567" w:rsidP="00DF3567">
      <w:pPr>
        <w:ind w:right="27"/>
        <w:jc w:val="center"/>
        <w:rPr>
          <w:rFonts w:ascii="Calibri" w:hAnsi="Calibri" w:cs="Calibri"/>
          <w:b/>
          <w:bCs/>
          <w:sz w:val="22"/>
          <w:szCs w:val="22"/>
        </w:rPr>
      </w:pPr>
      <w:r>
        <w:rPr>
          <w:rFonts w:ascii="Calibri" w:hAnsi="Calibri" w:cs="Calibri"/>
          <w:b/>
          <w:bCs/>
          <w:sz w:val="22"/>
          <w:szCs w:val="22"/>
        </w:rPr>
        <w:t>Contratada</w:t>
      </w:r>
    </w:p>
    <w:p w14:paraId="42F103CA" w14:textId="193EE48B" w:rsidR="00A86AEC" w:rsidRPr="00A86AEC" w:rsidRDefault="00A86AEC" w:rsidP="00A86AEC">
      <w:pPr>
        <w:ind w:right="27"/>
        <w:jc w:val="center"/>
        <w:rPr>
          <w:rFonts w:ascii="Calibri" w:hAnsi="Calibri" w:cs="Calibri"/>
          <w:sz w:val="22"/>
        </w:rPr>
      </w:pPr>
      <w:proofErr w:type="spellStart"/>
      <w:r w:rsidRPr="00A86AEC">
        <w:rPr>
          <w:rFonts w:ascii="Calibri" w:hAnsi="Calibri" w:cs="Calibri"/>
          <w:sz w:val="22"/>
        </w:rPr>
        <w:t>Infracorp</w:t>
      </w:r>
      <w:proofErr w:type="spellEnd"/>
      <w:r>
        <w:rPr>
          <w:rFonts w:ascii="Calibri" w:hAnsi="Calibri" w:cs="Calibri"/>
          <w:sz w:val="22"/>
        </w:rPr>
        <w:t xml:space="preserve"> Comércio e Serviço </w:t>
      </w:r>
      <w:proofErr w:type="spellStart"/>
      <w:r>
        <w:rPr>
          <w:rFonts w:ascii="Calibri" w:hAnsi="Calibri" w:cs="Calibri"/>
          <w:sz w:val="22"/>
        </w:rPr>
        <w:t>Eireli</w:t>
      </w:r>
      <w:proofErr w:type="spellEnd"/>
    </w:p>
    <w:p w14:paraId="3D6ABD68" w14:textId="77777777" w:rsidR="00A86AEC" w:rsidRPr="00AE67EB" w:rsidRDefault="00A86AEC" w:rsidP="00DF3567">
      <w:pPr>
        <w:ind w:right="27"/>
        <w:jc w:val="center"/>
        <w:rPr>
          <w:rFonts w:ascii="Calibri" w:hAnsi="Calibri" w:cs="Calibri"/>
          <w:b/>
          <w:bCs/>
          <w:sz w:val="22"/>
          <w:szCs w:val="22"/>
        </w:rPr>
      </w:pPr>
    </w:p>
    <w:p w14:paraId="65CA73C0" w14:textId="397617B0" w:rsidR="00DF3567" w:rsidRPr="00AE67EB" w:rsidRDefault="00DF3567" w:rsidP="0011614C">
      <w:pPr>
        <w:ind w:right="27"/>
        <w:jc w:val="center"/>
        <w:rPr>
          <w:rFonts w:ascii="Calibri" w:hAnsi="Calibri" w:cs="Calibri"/>
          <w:b/>
          <w:bCs/>
          <w:sz w:val="22"/>
          <w:szCs w:val="22"/>
        </w:rPr>
      </w:pPr>
    </w:p>
    <w:p w14:paraId="22C77A13" w14:textId="77777777" w:rsidR="00DF3567" w:rsidRPr="005711D8" w:rsidRDefault="00DF3567" w:rsidP="00DF3567">
      <w:pPr>
        <w:ind w:right="27"/>
        <w:jc w:val="center"/>
        <w:rPr>
          <w:rFonts w:ascii="Calibri" w:hAnsi="Calibri" w:cs="Calibri"/>
          <w:sz w:val="22"/>
          <w:szCs w:val="22"/>
        </w:rPr>
      </w:pPr>
    </w:p>
    <w:p w14:paraId="59A2DEE7" w14:textId="16B0FD01" w:rsidR="00DF3567" w:rsidRDefault="00DF3567" w:rsidP="00DF3567">
      <w:pPr>
        <w:ind w:right="27"/>
        <w:jc w:val="center"/>
        <w:rPr>
          <w:rFonts w:ascii="Calibri" w:hAnsi="Calibri" w:cs="Calibri"/>
          <w:i/>
          <w:iCs/>
          <w:sz w:val="22"/>
        </w:rPr>
      </w:pPr>
    </w:p>
    <w:p w14:paraId="735FD0CC" w14:textId="77777777" w:rsidR="00DF3567" w:rsidRDefault="00DF3567" w:rsidP="00642651">
      <w:pPr>
        <w:rPr>
          <w:rFonts w:ascii="Calibri" w:hAnsi="Calibri" w:cs="Calibri"/>
          <w:sz w:val="22"/>
        </w:rPr>
        <w:sectPr w:rsidR="00DF3567" w:rsidSect="00DF3567">
          <w:type w:val="continuous"/>
          <w:pgSz w:w="11907" w:h="16840" w:code="9"/>
          <w:pgMar w:top="851" w:right="708" w:bottom="794" w:left="1134" w:header="567" w:footer="567" w:gutter="0"/>
          <w:cols w:num="3" w:space="720"/>
        </w:sectPr>
      </w:pPr>
    </w:p>
    <w:p w14:paraId="4A2A3BF8" w14:textId="77777777" w:rsidR="009B42A1" w:rsidRDefault="009B42A1" w:rsidP="009B42A1">
      <w:pPr>
        <w:ind w:right="27"/>
        <w:jc w:val="center"/>
        <w:rPr>
          <w:rFonts w:ascii="Calibri" w:hAnsi="Calibri" w:cs="Calibri"/>
          <w:i/>
          <w:iCs/>
          <w:sz w:val="22"/>
        </w:rPr>
      </w:pPr>
    </w:p>
    <w:p w14:paraId="266AD0C8" w14:textId="13DAC0FC" w:rsidR="009B42A1" w:rsidRDefault="009B42A1" w:rsidP="009B42A1">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9B7BA47" w14:textId="084F3E7D" w:rsidR="009B42A1" w:rsidRDefault="009B42A1" w:rsidP="009B42A1">
      <w:pPr>
        <w:ind w:right="27"/>
        <w:jc w:val="center"/>
        <w:rPr>
          <w:rFonts w:ascii="Calibri" w:hAnsi="Calibri" w:cs="Calibri"/>
          <w:b/>
          <w:bCs/>
          <w:sz w:val="22"/>
          <w:szCs w:val="22"/>
        </w:rPr>
      </w:pPr>
      <w:r>
        <w:rPr>
          <w:rFonts w:ascii="Calibri" w:hAnsi="Calibri" w:cs="Calibri"/>
          <w:b/>
          <w:bCs/>
          <w:sz w:val="22"/>
          <w:szCs w:val="22"/>
        </w:rPr>
        <w:t>Contratada</w:t>
      </w:r>
    </w:p>
    <w:p w14:paraId="6A0DCD13" w14:textId="5AA33AD9" w:rsidR="00A86AEC" w:rsidRPr="00A86AEC" w:rsidRDefault="00A86AEC" w:rsidP="00A86AEC">
      <w:pPr>
        <w:ind w:right="27"/>
        <w:jc w:val="center"/>
        <w:rPr>
          <w:rFonts w:ascii="Calibri" w:hAnsi="Calibri" w:cs="Calibri"/>
          <w:sz w:val="22"/>
        </w:rPr>
      </w:pPr>
      <w:proofErr w:type="spellStart"/>
      <w:r w:rsidRPr="00A86AEC">
        <w:rPr>
          <w:rFonts w:ascii="Calibri" w:hAnsi="Calibri" w:cs="Calibri"/>
          <w:sz w:val="22"/>
        </w:rPr>
        <w:t>Jaison</w:t>
      </w:r>
      <w:proofErr w:type="spellEnd"/>
      <w:r w:rsidRPr="00A86AEC">
        <w:rPr>
          <w:rFonts w:ascii="Calibri" w:hAnsi="Calibri" w:cs="Calibri"/>
          <w:sz w:val="22"/>
        </w:rPr>
        <w:t xml:space="preserve"> Cleber</w:t>
      </w:r>
      <w:r>
        <w:rPr>
          <w:rFonts w:ascii="Calibri" w:hAnsi="Calibri" w:cs="Calibri"/>
          <w:sz w:val="22"/>
        </w:rPr>
        <w:t xml:space="preserve"> Silveira - ME</w:t>
      </w:r>
    </w:p>
    <w:p w14:paraId="631CFC74" w14:textId="77777777" w:rsidR="00A86AEC" w:rsidRPr="00AE67EB" w:rsidRDefault="00A86AEC" w:rsidP="009B42A1">
      <w:pPr>
        <w:ind w:right="27"/>
        <w:jc w:val="center"/>
        <w:rPr>
          <w:rFonts w:ascii="Calibri" w:hAnsi="Calibri" w:cs="Calibri"/>
          <w:b/>
          <w:bCs/>
          <w:sz w:val="22"/>
          <w:szCs w:val="22"/>
        </w:rPr>
      </w:pPr>
    </w:p>
    <w:p w14:paraId="6871F70E" w14:textId="77777777" w:rsidR="009B42A1" w:rsidRDefault="009B42A1" w:rsidP="009B42A1">
      <w:pPr>
        <w:jc w:val="center"/>
        <w:rPr>
          <w:rFonts w:ascii="Calibri" w:hAnsi="Calibri" w:cs="Calibri"/>
          <w:sz w:val="22"/>
        </w:rPr>
      </w:pPr>
    </w:p>
    <w:p w14:paraId="771FB5F0" w14:textId="77777777" w:rsidR="009B42A1" w:rsidRPr="005711D8" w:rsidRDefault="009B42A1" w:rsidP="009B42A1">
      <w:pPr>
        <w:jc w:val="center"/>
        <w:rPr>
          <w:rFonts w:ascii="Calibri" w:hAnsi="Calibri" w:cs="Calibri"/>
          <w:sz w:val="22"/>
        </w:rPr>
      </w:pPr>
    </w:p>
    <w:p w14:paraId="1693C0EF" w14:textId="77777777" w:rsidR="009B42A1" w:rsidRDefault="009B42A1" w:rsidP="009B42A1">
      <w:pPr>
        <w:ind w:right="27"/>
        <w:jc w:val="center"/>
        <w:rPr>
          <w:rFonts w:ascii="Calibri" w:hAnsi="Calibri" w:cs="Calibri"/>
          <w:i/>
          <w:iCs/>
          <w:sz w:val="22"/>
        </w:rPr>
      </w:pPr>
    </w:p>
    <w:p w14:paraId="40EC2ECC" w14:textId="77777777" w:rsidR="009B42A1" w:rsidRDefault="009B42A1" w:rsidP="009B42A1">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38A4C9C" w14:textId="4CBDEFDF" w:rsidR="009B42A1" w:rsidRDefault="009B42A1" w:rsidP="009B42A1">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2C4ED99" w14:textId="32FB3A41" w:rsidR="00A86AEC" w:rsidRPr="00A86AEC" w:rsidRDefault="00A86AEC" w:rsidP="00A86AEC">
      <w:pPr>
        <w:ind w:right="27"/>
        <w:jc w:val="center"/>
        <w:rPr>
          <w:rFonts w:ascii="Calibri" w:hAnsi="Calibri" w:cs="Calibri"/>
          <w:sz w:val="22"/>
        </w:rPr>
      </w:pPr>
      <w:proofErr w:type="spellStart"/>
      <w:r w:rsidRPr="00A86AEC">
        <w:rPr>
          <w:rFonts w:ascii="Calibri" w:hAnsi="Calibri" w:cs="Calibri"/>
          <w:sz w:val="22"/>
        </w:rPr>
        <w:t>Jeison</w:t>
      </w:r>
      <w:proofErr w:type="spellEnd"/>
      <w:r w:rsidRPr="00A86AEC">
        <w:rPr>
          <w:rFonts w:ascii="Calibri" w:hAnsi="Calibri" w:cs="Calibri"/>
          <w:sz w:val="22"/>
        </w:rPr>
        <w:t xml:space="preserve"> </w:t>
      </w:r>
      <w:proofErr w:type="spellStart"/>
      <w:r w:rsidRPr="00A86AEC">
        <w:rPr>
          <w:rFonts w:ascii="Calibri" w:hAnsi="Calibri" w:cs="Calibri"/>
          <w:sz w:val="22"/>
        </w:rPr>
        <w:t>Lilla</w:t>
      </w:r>
      <w:proofErr w:type="spellEnd"/>
      <w:r>
        <w:rPr>
          <w:rFonts w:ascii="Calibri" w:hAnsi="Calibri" w:cs="Calibri"/>
          <w:sz w:val="22"/>
        </w:rPr>
        <w:t xml:space="preserve"> - MLTEC</w:t>
      </w:r>
    </w:p>
    <w:p w14:paraId="2DA80B44" w14:textId="77777777" w:rsidR="00A86AEC" w:rsidRPr="00AE67EB" w:rsidRDefault="00A86AEC" w:rsidP="009B42A1">
      <w:pPr>
        <w:ind w:right="27"/>
        <w:jc w:val="center"/>
        <w:rPr>
          <w:rFonts w:ascii="Calibri" w:hAnsi="Calibri" w:cs="Calibri"/>
          <w:b/>
          <w:bCs/>
          <w:sz w:val="22"/>
          <w:szCs w:val="22"/>
        </w:rPr>
      </w:pPr>
    </w:p>
    <w:p w14:paraId="3BA9BC49" w14:textId="77777777" w:rsidR="009B42A1" w:rsidRDefault="009B42A1" w:rsidP="009B42A1">
      <w:pPr>
        <w:rPr>
          <w:rFonts w:ascii="Calibri" w:hAnsi="Calibri" w:cs="Calibri"/>
          <w:sz w:val="22"/>
        </w:rPr>
      </w:pPr>
    </w:p>
    <w:p w14:paraId="79A91E86" w14:textId="77777777" w:rsidR="009B42A1" w:rsidRDefault="009B42A1" w:rsidP="009B42A1">
      <w:pPr>
        <w:ind w:right="27"/>
        <w:jc w:val="center"/>
        <w:rPr>
          <w:rFonts w:ascii="Calibri" w:hAnsi="Calibri" w:cs="Calibri"/>
          <w:i/>
          <w:iCs/>
          <w:sz w:val="22"/>
        </w:rPr>
      </w:pPr>
    </w:p>
    <w:p w14:paraId="1FB81D45" w14:textId="77777777" w:rsidR="009B42A1" w:rsidRDefault="009B42A1" w:rsidP="009B42A1">
      <w:pPr>
        <w:ind w:right="27"/>
        <w:rPr>
          <w:rFonts w:ascii="Calibri" w:hAnsi="Calibri" w:cs="Calibri"/>
          <w:i/>
          <w:iCs/>
          <w:sz w:val="22"/>
        </w:rPr>
      </w:pPr>
    </w:p>
    <w:p w14:paraId="7547915E" w14:textId="77777777" w:rsidR="009B42A1" w:rsidRDefault="009B42A1" w:rsidP="009B42A1">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E97FB2E" w14:textId="77777777" w:rsidR="009B42A1" w:rsidRDefault="009B42A1" w:rsidP="009B42A1">
      <w:pPr>
        <w:ind w:right="27"/>
        <w:jc w:val="center"/>
        <w:rPr>
          <w:rFonts w:ascii="Calibri" w:hAnsi="Calibri" w:cs="Calibri"/>
          <w:b/>
          <w:bCs/>
          <w:sz w:val="22"/>
          <w:szCs w:val="22"/>
        </w:rPr>
      </w:pPr>
      <w:r>
        <w:rPr>
          <w:rFonts w:ascii="Calibri" w:hAnsi="Calibri" w:cs="Calibri"/>
          <w:b/>
          <w:bCs/>
          <w:sz w:val="22"/>
          <w:szCs w:val="22"/>
        </w:rPr>
        <w:t>Contratada</w:t>
      </w:r>
    </w:p>
    <w:p w14:paraId="190EB45F" w14:textId="2F4E631D" w:rsidR="00A86AEC" w:rsidRPr="00A86AEC" w:rsidRDefault="00A86AEC" w:rsidP="00A86AEC">
      <w:pPr>
        <w:ind w:right="27"/>
        <w:jc w:val="center"/>
        <w:rPr>
          <w:rFonts w:ascii="Calibri" w:hAnsi="Calibri" w:cs="Calibri"/>
          <w:sz w:val="22"/>
        </w:rPr>
        <w:sectPr w:rsidR="00A86AEC" w:rsidRPr="00A86AEC" w:rsidSect="009B42A1">
          <w:type w:val="continuous"/>
          <w:pgSz w:w="11907" w:h="16840" w:code="9"/>
          <w:pgMar w:top="851" w:right="708" w:bottom="794" w:left="1134" w:header="567" w:footer="567" w:gutter="0"/>
          <w:cols w:num="3" w:space="720"/>
        </w:sectPr>
      </w:pPr>
      <w:r w:rsidRPr="00A86AEC">
        <w:rPr>
          <w:rFonts w:ascii="Calibri" w:hAnsi="Calibri" w:cs="Calibri"/>
          <w:sz w:val="22"/>
        </w:rPr>
        <w:t>RBM Distribuidora</w:t>
      </w:r>
      <w:r>
        <w:rPr>
          <w:rFonts w:ascii="Calibri" w:hAnsi="Calibri" w:cs="Calibri"/>
          <w:sz w:val="22"/>
        </w:rPr>
        <w:t xml:space="preserve"> e Comércio Ltd</w:t>
      </w:r>
      <w:r w:rsidR="00B17A38">
        <w:rPr>
          <w:rFonts w:ascii="Calibri" w:hAnsi="Calibri" w:cs="Calibri"/>
          <w:sz w:val="22"/>
        </w:rPr>
        <w:t>a</w:t>
      </w:r>
    </w:p>
    <w:p w14:paraId="2A1DADAE" w14:textId="77777777" w:rsidR="00DF3567" w:rsidRDefault="00DF3567" w:rsidP="00642651">
      <w:pPr>
        <w:rPr>
          <w:rFonts w:ascii="Calibri" w:hAnsi="Calibri" w:cs="Calibri"/>
          <w:sz w:val="22"/>
        </w:rPr>
      </w:pPr>
    </w:p>
    <w:p w14:paraId="109C08B1" w14:textId="3D55AE86" w:rsidR="00DF3567" w:rsidRDefault="00DF3567" w:rsidP="00DF3567">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D06345C" w14:textId="6C37310C" w:rsidR="00DF3567" w:rsidRDefault="00DF3567" w:rsidP="00DF3567">
      <w:pPr>
        <w:ind w:right="27"/>
        <w:jc w:val="center"/>
        <w:rPr>
          <w:rFonts w:ascii="Calibri" w:hAnsi="Calibri" w:cs="Calibri"/>
          <w:b/>
          <w:bCs/>
          <w:sz w:val="22"/>
          <w:szCs w:val="22"/>
        </w:rPr>
      </w:pPr>
      <w:r w:rsidRPr="00AE67EB">
        <w:rPr>
          <w:rFonts w:ascii="Calibri" w:hAnsi="Calibri" w:cs="Calibri"/>
          <w:b/>
          <w:bCs/>
          <w:sz w:val="22"/>
          <w:szCs w:val="22"/>
        </w:rPr>
        <w:t>Contratada</w:t>
      </w:r>
    </w:p>
    <w:p w14:paraId="38CD0756" w14:textId="7227C721" w:rsidR="00A86AEC" w:rsidRDefault="00A86AEC" w:rsidP="00A86AEC">
      <w:pPr>
        <w:ind w:right="27"/>
        <w:jc w:val="center"/>
        <w:rPr>
          <w:rFonts w:ascii="Calibri" w:hAnsi="Calibri" w:cs="Calibri"/>
          <w:sz w:val="22"/>
        </w:rPr>
      </w:pPr>
      <w:r w:rsidRPr="00A86AEC">
        <w:rPr>
          <w:rFonts w:ascii="Calibri" w:hAnsi="Calibri" w:cs="Calibri"/>
          <w:sz w:val="22"/>
        </w:rPr>
        <w:t>Rei dos Reis</w:t>
      </w:r>
      <w:r>
        <w:rPr>
          <w:rFonts w:ascii="Calibri" w:hAnsi="Calibri" w:cs="Calibri"/>
          <w:sz w:val="22"/>
        </w:rPr>
        <w:t xml:space="preserve"> Com. </w:t>
      </w:r>
      <w:proofErr w:type="spellStart"/>
      <w:r>
        <w:rPr>
          <w:rFonts w:ascii="Calibri" w:hAnsi="Calibri" w:cs="Calibri"/>
          <w:sz w:val="22"/>
        </w:rPr>
        <w:t>Atac</w:t>
      </w:r>
      <w:proofErr w:type="spellEnd"/>
      <w:r>
        <w:rPr>
          <w:rFonts w:ascii="Calibri" w:hAnsi="Calibri" w:cs="Calibri"/>
          <w:sz w:val="22"/>
        </w:rPr>
        <w:t xml:space="preserve">. E </w:t>
      </w:r>
      <w:proofErr w:type="spellStart"/>
      <w:r>
        <w:rPr>
          <w:rFonts w:ascii="Calibri" w:hAnsi="Calibri" w:cs="Calibri"/>
          <w:sz w:val="22"/>
        </w:rPr>
        <w:t>Varej</w:t>
      </w:r>
      <w:proofErr w:type="spellEnd"/>
      <w:r>
        <w:rPr>
          <w:rFonts w:ascii="Calibri" w:hAnsi="Calibri" w:cs="Calibri"/>
          <w:sz w:val="22"/>
        </w:rPr>
        <w:t xml:space="preserve">. de </w:t>
      </w:r>
    </w:p>
    <w:p w14:paraId="456D1C3B" w14:textId="7B0F4009" w:rsidR="00A86AEC" w:rsidRPr="00A86AEC" w:rsidRDefault="00A86AEC" w:rsidP="00A86AEC">
      <w:pPr>
        <w:ind w:right="27"/>
        <w:jc w:val="center"/>
        <w:rPr>
          <w:rFonts w:ascii="Calibri" w:hAnsi="Calibri" w:cs="Calibri"/>
          <w:sz w:val="22"/>
        </w:rPr>
      </w:pPr>
      <w:proofErr w:type="spellStart"/>
      <w:r>
        <w:rPr>
          <w:rFonts w:ascii="Calibri" w:hAnsi="Calibri" w:cs="Calibri"/>
          <w:sz w:val="22"/>
        </w:rPr>
        <w:t>Equip</w:t>
      </w:r>
      <w:proofErr w:type="spellEnd"/>
      <w:r>
        <w:rPr>
          <w:rFonts w:ascii="Calibri" w:hAnsi="Calibri" w:cs="Calibri"/>
          <w:sz w:val="22"/>
        </w:rPr>
        <w:t>. de Informática Ltda</w:t>
      </w:r>
    </w:p>
    <w:p w14:paraId="0AE31A1A" w14:textId="77777777" w:rsidR="00A86AEC" w:rsidRPr="00AE67EB" w:rsidRDefault="00A86AEC" w:rsidP="00DF3567">
      <w:pPr>
        <w:ind w:right="27"/>
        <w:jc w:val="center"/>
        <w:rPr>
          <w:rFonts w:ascii="Calibri" w:hAnsi="Calibri" w:cs="Calibri"/>
          <w:b/>
          <w:bCs/>
          <w:sz w:val="22"/>
          <w:szCs w:val="22"/>
        </w:rPr>
      </w:pPr>
    </w:p>
    <w:p w14:paraId="2EAF27F1" w14:textId="77777777" w:rsidR="00DF3567" w:rsidRPr="005711D8" w:rsidRDefault="00DF3567" w:rsidP="00642651">
      <w:pPr>
        <w:rPr>
          <w:rFonts w:ascii="Calibri" w:hAnsi="Calibri" w:cs="Calibri"/>
          <w:sz w:val="22"/>
        </w:rPr>
      </w:pPr>
    </w:p>
    <w:sectPr w:rsidR="00DF3567" w:rsidRPr="005711D8" w:rsidSect="00DF3567">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DF3567" w:rsidRDefault="00DF3567">
      <w:r>
        <w:separator/>
      </w:r>
    </w:p>
  </w:endnote>
  <w:endnote w:type="continuationSeparator" w:id="0">
    <w:p w14:paraId="75E7FA73" w14:textId="77777777" w:rsidR="00DF3567" w:rsidRDefault="00DF3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2C6ADFB2" w:rsidR="00DF3567" w:rsidRDefault="00DF3567" w:rsidP="00352F71">
    <w:pPr>
      <w:pStyle w:val="Rodap"/>
      <w:tabs>
        <w:tab w:val="clear" w:pos="4419"/>
        <w:tab w:val="center" w:pos="0"/>
      </w:tabs>
      <w:rPr>
        <w:color w:val="0000FF"/>
        <w:sz w:val="14"/>
      </w:rPr>
    </w:pPr>
    <w:r>
      <w:rPr>
        <w:sz w:val="14"/>
      </w:rPr>
      <w:t xml:space="preserve">PE </w:t>
    </w:r>
    <w:r w:rsidRPr="00FE31E7">
      <w:rPr>
        <w:sz w:val="14"/>
      </w:rPr>
      <w:t>0602/2021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DF3567" w:rsidRDefault="00DF3567">
      <w:r>
        <w:separator/>
      </w:r>
    </w:p>
  </w:footnote>
  <w:footnote w:type="continuationSeparator" w:id="0">
    <w:p w14:paraId="76988453" w14:textId="77777777" w:rsidR="00DF3567" w:rsidRDefault="00DF3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DF3567" w:rsidRDefault="00DF3567">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DF3567" w:rsidRPr="006A59DF" w:rsidRDefault="00DF3567">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05305FF6"/>
    <w:lvl w:ilvl="0">
      <w:start w:val="1"/>
      <w:numFmt w:val="decimal"/>
      <w:lvlText w:val="%1."/>
      <w:lvlJc w:val="left"/>
      <w:pPr>
        <w:ind w:left="502" w:hanging="360"/>
      </w:pPr>
      <w:rPr>
        <w:rFonts w:hint="default"/>
      </w:rPr>
    </w:lvl>
    <w:lvl w:ilvl="1">
      <w:start w:val="1"/>
      <w:numFmt w:val="decimal"/>
      <w:lvlText w:val="%1.%2."/>
      <w:lvlJc w:val="left"/>
      <w:pPr>
        <w:ind w:left="716" w:hanging="432"/>
      </w:pPr>
      <w:rPr>
        <w:rFonts w:ascii="Calibri" w:hAnsi="Calibri" w:cs="Calibri" w:hint="default"/>
        <w:b/>
      </w:rPr>
    </w:lvl>
    <w:lvl w:ilvl="2">
      <w:start w:val="1"/>
      <w:numFmt w:val="decimal"/>
      <w:lvlText w:val="%1.%2.%3."/>
      <w:lvlJc w:val="left"/>
      <w:pPr>
        <w:ind w:left="1355" w:hanging="504"/>
      </w:pPr>
      <w:rPr>
        <w:b w:val="0"/>
      </w:rPr>
    </w:lvl>
    <w:lvl w:ilvl="3">
      <w:start w:val="1"/>
      <w:numFmt w:val="decimal"/>
      <w:lvlText w:val="%1.%2.%3.%4."/>
      <w:lvlJc w:val="left"/>
      <w:pPr>
        <w:ind w:left="1728" w:hanging="648"/>
      </w:pPr>
      <w:rPr>
        <w:rFonts w:asciiTheme="minorHAnsi" w:hAnsiTheme="minorHAnsi" w:cstheme="minorHAnsi"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35A11E6"/>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bCs w:val="0"/>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614C"/>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E91"/>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0D33"/>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3D49"/>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4E3"/>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42A1"/>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86AEC"/>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17A38"/>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DF3567"/>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3BFF"/>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1E7"/>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26621"/>
    <w:rsid w:val="005F3E3E"/>
    <w:rsid w:val="009A05A2"/>
    <w:rsid w:val="00C939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94EE6-266F-4368-9795-EA25A8BB4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1688</Words>
  <Characters>9116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10783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13</cp:revision>
  <cp:lastPrinted>2021-06-30T21:18:00Z</cp:lastPrinted>
  <dcterms:created xsi:type="dcterms:W3CDTF">2020-05-14T18:48:00Z</dcterms:created>
  <dcterms:modified xsi:type="dcterms:W3CDTF">2021-06-30T21:18:00Z</dcterms:modified>
</cp:coreProperties>
</file>